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2F" w:rsidRPr="00E532C9" w:rsidRDefault="00146AC1" w:rsidP="00831B55">
      <w:pPr>
        <w:spacing w:after="0"/>
        <w:jc w:val="right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Załącznik nr</w:t>
      </w:r>
      <w:r w:rsidR="00E532C9">
        <w:rPr>
          <w:rFonts w:ascii="Arial" w:hAnsi="Arial" w:cs="Arial"/>
          <w:sz w:val="20"/>
          <w:szCs w:val="20"/>
        </w:rPr>
        <w:t xml:space="preserve"> 5</w:t>
      </w:r>
      <w:r w:rsidR="00C11A2F" w:rsidRPr="005E2BA3">
        <w:rPr>
          <w:rFonts w:ascii="Arial" w:hAnsi="Arial" w:cs="Arial"/>
          <w:sz w:val="20"/>
          <w:szCs w:val="20"/>
        </w:rPr>
        <w:t xml:space="preserve"> do SWZ</w:t>
      </w:r>
      <w:r w:rsidR="00C11A2F" w:rsidRPr="005E2BA3">
        <w:rPr>
          <w:rFonts w:ascii="Arial" w:hAnsi="Arial" w:cs="Arial"/>
          <w:sz w:val="20"/>
          <w:szCs w:val="20"/>
        </w:rPr>
        <w:br/>
      </w:r>
    </w:p>
    <w:p w:rsidR="00C11A2F" w:rsidRPr="00E532C9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Cs w:val="21"/>
        </w:rPr>
      </w:pPr>
      <w:r w:rsidRPr="00E532C9">
        <w:rPr>
          <w:rFonts w:ascii="Arial" w:hAnsi="Arial" w:cs="Arial"/>
          <w:b/>
          <w:bCs/>
          <w:spacing w:val="10"/>
          <w:szCs w:val="21"/>
        </w:rPr>
        <w:t xml:space="preserve">PROJEKTOWANE POSTANOWIENIA UMOWNE </w:t>
      </w:r>
    </w:p>
    <w:p w:rsidR="00C11A2F" w:rsidRPr="00D853BE" w:rsidRDefault="00C11A2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8519FB" w:rsidRPr="00D853BE" w:rsidRDefault="00EB4840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1. </w:t>
      </w:r>
    </w:p>
    <w:p w:rsidR="00BB381F" w:rsidRPr="00D853BE" w:rsidRDefault="00EB4840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PRZEDMIOT UMOWY</w:t>
      </w:r>
    </w:p>
    <w:p w:rsidR="00761CF3" w:rsidRPr="00D853BE" w:rsidRDefault="00761CF3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BB381F" w:rsidRPr="004E1BEC" w:rsidRDefault="00BB381F" w:rsidP="00AA2C67">
      <w:pPr>
        <w:numPr>
          <w:ilvl w:val="0"/>
          <w:numId w:val="3"/>
        </w:numPr>
        <w:spacing w:after="0"/>
        <w:ind w:right="-2"/>
        <w:jc w:val="both"/>
        <w:rPr>
          <w:rFonts w:ascii="Arial" w:hAnsi="Arial" w:cs="Arial"/>
          <w:sz w:val="21"/>
          <w:szCs w:val="21"/>
        </w:rPr>
      </w:pPr>
      <w:r w:rsidRPr="004E1BEC">
        <w:rPr>
          <w:rFonts w:ascii="Arial" w:hAnsi="Arial" w:cs="Arial"/>
          <w:sz w:val="21"/>
          <w:szCs w:val="21"/>
        </w:rPr>
        <w:t xml:space="preserve">Przedmiotem umowy </w:t>
      </w:r>
      <w:r w:rsidR="00AE43E8" w:rsidRPr="004E1BEC">
        <w:rPr>
          <w:rFonts w:ascii="Arial" w:hAnsi="Arial" w:cs="Arial"/>
          <w:sz w:val="21"/>
          <w:szCs w:val="21"/>
        </w:rPr>
        <w:t xml:space="preserve">jest </w:t>
      </w:r>
      <w:r w:rsidR="002D129C" w:rsidRPr="004E1BEC">
        <w:rPr>
          <w:rFonts w:ascii="Arial" w:hAnsi="Arial" w:cs="Arial"/>
          <w:sz w:val="21"/>
          <w:szCs w:val="21"/>
        </w:rPr>
        <w:t xml:space="preserve">świadczenie przez Wykonawcę na rzecz Zamawiającego usługi </w:t>
      </w:r>
      <w:r w:rsidR="00EB1D94" w:rsidRPr="004E1BEC">
        <w:rPr>
          <w:rFonts w:ascii="Arial" w:hAnsi="Arial" w:cs="Arial"/>
          <w:bCs/>
          <w:sz w:val="21"/>
          <w:szCs w:val="21"/>
        </w:rPr>
        <w:t>pn.</w:t>
      </w:r>
      <w:r w:rsidRPr="004E1BEC">
        <w:rPr>
          <w:rFonts w:ascii="Arial" w:hAnsi="Arial" w:cs="Arial"/>
          <w:bCs/>
          <w:sz w:val="21"/>
          <w:szCs w:val="21"/>
        </w:rPr>
        <w:t>:</w:t>
      </w:r>
      <w:r w:rsidR="00BB3BEA" w:rsidRPr="004E1BEC">
        <w:rPr>
          <w:rFonts w:ascii="Arial" w:hAnsi="Arial" w:cs="Arial"/>
          <w:sz w:val="21"/>
          <w:szCs w:val="21"/>
        </w:rPr>
        <w:t xml:space="preserve"> </w:t>
      </w:r>
      <w:r w:rsidR="004E1BEC" w:rsidRPr="00493E8D">
        <w:rPr>
          <w:rFonts w:ascii="Arial" w:hAnsi="Arial" w:cs="Arial"/>
          <w:b/>
          <w:sz w:val="21"/>
          <w:szCs w:val="21"/>
        </w:rPr>
        <w:t xml:space="preserve">Działania ochrony czynnej wraz z monitoringiem na siedliskach nieleśnych w obszarze   </w:t>
      </w:r>
      <w:r w:rsidR="004E1BEC" w:rsidRPr="00493E8D">
        <w:rPr>
          <w:rFonts w:ascii="Arial" w:hAnsi="Arial" w:cs="Arial"/>
          <w:b/>
          <w:sz w:val="21"/>
          <w:szCs w:val="21"/>
        </w:rPr>
        <w:br/>
        <w:t xml:space="preserve"> Natura 2000 Suchy MłynPLH240016. Monitoring przedmiotów ochrony – gatunki</w:t>
      </w:r>
      <w:r w:rsidR="004E1BEC" w:rsidRPr="004E1BEC">
        <w:rPr>
          <w:rFonts w:ascii="Arial" w:hAnsi="Arial" w:cs="Arial"/>
          <w:sz w:val="21"/>
          <w:szCs w:val="21"/>
        </w:rPr>
        <w:t xml:space="preserve">, </w:t>
      </w:r>
      <w:r w:rsidRPr="004E1BEC">
        <w:rPr>
          <w:rFonts w:ascii="Arial" w:hAnsi="Arial" w:cs="Arial"/>
          <w:sz w:val="21"/>
          <w:szCs w:val="21"/>
        </w:rPr>
        <w:t>zgodnie</w:t>
      </w:r>
      <w:r w:rsidR="00087A3F" w:rsidRPr="004E1BEC">
        <w:rPr>
          <w:rFonts w:ascii="Arial" w:hAnsi="Arial" w:cs="Arial"/>
          <w:sz w:val="21"/>
          <w:szCs w:val="21"/>
        </w:rPr>
        <w:t xml:space="preserve"> </w:t>
      </w:r>
      <w:r w:rsidRPr="004E1BEC">
        <w:rPr>
          <w:rFonts w:ascii="Arial" w:hAnsi="Arial" w:cs="Arial"/>
          <w:sz w:val="21"/>
          <w:szCs w:val="21"/>
        </w:rPr>
        <w:t>z</w:t>
      </w:r>
      <w:r w:rsidR="00AD46EA" w:rsidRPr="004E1BEC">
        <w:rPr>
          <w:rFonts w:ascii="Arial" w:hAnsi="Arial" w:cs="Arial"/>
          <w:sz w:val="21"/>
          <w:szCs w:val="21"/>
        </w:rPr>
        <w:t xml:space="preserve"> opisem</w:t>
      </w:r>
      <w:r w:rsidRPr="004E1BEC">
        <w:rPr>
          <w:rFonts w:ascii="Arial" w:hAnsi="Arial" w:cs="Arial"/>
          <w:sz w:val="21"/>
          <w:szCs w:val="21"/>
        </w:rPr>
        <w:t xml:space="preserve"> przedmiot</w:t>
      </w:r>
      <w:r w:rsidR="00AD46EA" w:rsidRPr="004E1BEC">
        <w:rPr>
          <w:rFonts w:ascii="Arial" w:hAnsi="Arial" w:cs="Arial"/>
          <w:sz w:val="21"/>
          <w:szCs w:val="21"/>
        </w:rPr>
        <w:t>u</w:t>
      </w:r>
      <w:r w:rsidRPr="004E1BEC">
        <w:rPr>
          <w:rFonts w:ascii="Arial" w:hAnsi="Arial" w:cs="Arial"/>
          <w:sz w:val="21"/>
          <w:szCs w:val="21"/>
        </w:rPr>
        <w:t xml:space="preserve"> zamówienia</w:t>
      </w:r>
      <w:r w:rsidR="00C12570" w:rsidRPr="004E1BEC">
        <w:rPr>
          <w:rFonts w:ascii="Arial" w:hAnsi="Arial" w:cs="Arial"/>
          <w:sz w:val="21"/>
          <w:szCs w:val="21"/>
        </w:rPr>
        <w:t>,</w:t>
      </w:r>
      <w:r w:rsidRPr="004E1BEC">
        <w:rPr>
          <w:rFonts w:ascii="Arial" w:hAnsi="Arial" w:cs="Arial"/>
          <w:sz w:val="21"/>
          <w:szCs w:val="21"/>
        </w:rPr>
        <w:t xml:space="preserve"> określonym w </w:t>
      </w:r>
      <w:r w:rsidR="00EB4840" w:rsidRPr="004E1BEC">
        <w:rPr>
          <w:rFonts w:ascii="Arial" w:hAnsi="Arial" w:cs="Arial"/>
          <w:sz w:val="21"/>
          <w:szCs w:val="21"/>
        </w:rPr>
        <w:t>dokumentach zamówienia</w:t>
      </w:r>
      <w:r w:rsidR="009E7EA0" w:rsidRPr="004E1BEC">
        <w:rPr>
          <w:rFonts w:ascii="Arial" w:hAnsi="Arial" w:cs="Arial"/>
          <w:sz w:val="21"/>
          <w:szCs w:val="21"/>
        </w:rPr>
        <w:t xml:space="preserve"> do postępowania nr </w:t>
      </w:r>
      <w:r w:rsidR="003F1D3A">
        <w:rPr>
          <w:rFonts w:ascii="Arial" w:hAnsi="Arial" w:cs="Arial"/>
          <w:sz w:val="21"/>
          <w:szCs w:val="21"/>
        </w:rPr>
        <w:t>WOF-I.261.18.2021</w:t>
      </w:r>
      <w:r w:rsidR="00EB4840" w:rsidRPr="004E1BEC">
        <w:rPr>
          <w:rFonts w:ascii="Arial" w:hAnsi="Arial" w:cs="Arial"/>
          <w:sz w:val="21"/>
          <w:szCs w:val="21"/>
        </w:rPr>
        <w:t xml:space="preserve"> </w:t>
      </w:r>
      <w:r w:rsidR="009E7EA0" w:rsidRPr="004E1BEC">
        <w:rPr>
          <w:rFonts w:ascii="Arial" w:hAnsi="Arial" w:cs="Arial"/>
          <w:sz w:val="21"/>
          <w:szCs w:val="21"/>
        </w:rPr>
        <w:t xml:space="preserve">oraz </w:t>
      </w:r>
      <w:r w:rsidRPr="004E1BEC">
        <w:rPr>
          <w:rFonts w:ascii="Arial" w:hAnsi="Arial" w:cs="Arial"/>
          <w:sz w:val="21"/>
          <w:szCs w:val="21"/>
        </w:rPr>
        <w:t>ofer</w:t>
      </w:r>
      <w:r w:rsidR="009E7EA0" w:rsidRPr="004E1BEC">
        <w:rPr>
          <w:rFonts w:ascii="Arial" w:hAnsi="Arial" w:cs="Arial"/>
          <w:sz w:val="21"/>
          <w:szCs w:val="21"/>
        </w:rPr>
        <w:t>tą</w:t>
      </w:r>
      <w:r w:rsidRPr="004E1BEC">
        <w:rPr>
          <w:rFonts w:ascii="Arial" w:hAnsi="Arial" w:cs="Arial"/>
          <w:sz w:val="21"/>
          <w:szCs w:val="21"/>
        </w:rPr>
        <w:t xml:space="preserve"> z dnia</w:t>
      </w:r>
      <w:r w:rsidR="00EB4840" w:rsidRPr="004E1BEC">
        <w:rPr>
          <w:rFonts w:ascii="Arial" w:hAnsi="Arial" w:cs="Arial"/>
          <w:sz w:val="21"/>
          <w:szCs w:val="21"/>
        </w:rPr>
        <w:t xml:space="preserve">  </w:t>
      </w:r>
      <w:r w:rsidR="00BA5E6A" w:rsidRPr="004E1BEC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EB4840" w:rsidRPr="004E1BEC">
        <w:rPr>
          <w:rFonts w:ascii="Arial" w:hAnsi="Arial" w:cs="Arial"/>
          <w:sz w:val="21"/>
          <w:szCs w:val="21"/>
        </w:rPr>
        <w:instrText xml:space="preserve"> FORMTEXT </w:instrText>
      </w:r>
      <w:r w:rsidR="00BA5E6A" w:rsidRPr="004E1BEC">
        <w:rPr>
          <w:rFonts w:ascii="Arial" w:hAnsi="Arial" w:cs="Arial"/>
          <w:sz w:val="21"/>
          <w:szCs w:val="21"/>
        </w:rPr>
      </w:r>
      <w:r w:rsidR="00BA5E6A" w:rsidRPr="004E1BEC">
        <w:rPr>
          <w:rFonts w:ascii="Arial" w:hAnsi="Arial" w:cs="Arial"/>
          <w:sz w:val="21"/>
          <w:szCs w:val="21"/>
        </w:rPr>
        <w:fldChar w:fldCharType="separate"/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EB4840" w:rsidRPr="00B064B9">
        <w:rPr>
          <w:rFonts w:ascii="Arial" w:hAnsi="Arial" w:cs="Arial"/>
          <w:sz w:val="21"/>
          <w:szCs w:val="21"/>
        </w:rPr>
        <w:t> </w:t>
      </w:r>
      <w:r w:rsidR="00BA5E6A" w:rsidRPr="004E1BEC">
        <w:rPr>
          <w:rFonts w:ascii="Arial" w:hAnsi="Arial" w:cs="Arial"/>
          <w:sz w:val="21"/>
          <w:szCs w:val="21"/>
        </w:rPr>
        <w:fldChar w:fldCharType="end"/>
      </w:r>
      <w:r w:rsidR="00663722" w:rsidRPr="004E1BEC">
        <w:rPr>
          <w:rFonts w:ascii="Arial" w:hAnsi="Arial" w:cs="Arial"/>
          <w:sz w:val="21"/>
          <w:szCs w:val="21"/>
        </w:rPr>
        <w:t xml:space="preserve">, </w:t>
      </w:r>
      <w:r w:rsidRPr="004E1BEC">
        <w:rPr>
          <w:rFonts w:ascii="Arial" w:hAnsi="Arial" w:cs="Arial"/>
          <w:sz w:val="21"/>
          <w:szCs w:val="21"/>
        </w:rPr>
        <w:t>stanowiąc</w:t>
      </w:r>
      <w:r w:rsidR="00EB1D94" w:rsidRPr="004E1BEC">
        <w:rPr>
          <w:rFonts w:ascii="Arial" w:hAnsi="Arial" w:cs="Arial"/>
          <w:sz w:val="21"/>
          <w:szCs w:val="21"/>
        </w:rPr>
        <w:t>ą</w:t>
      </w:r>
      <w:r w:rsidRPr="004E1BEC">
        <w:rPr>
          <w:rFonts w:ascii="Arial" w:hAnsi="Arial" w:cs="Arial"/>
          <w:sz w:val="21"/>
          <w:szCs w:val="21"/>
        </w:rPr>
        <w:t xml:space="preserve"> Załącznik Nr 1 do Umowy.</w:t>
      </w:r>
    </w:p>
    <w:p w:rsidR="00B74C45" w:rsidRPr="00D853BE" w:rsidRDefault="00B74C45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eastAsia="TimesNewRomanPS-BoldMT" w:hAnsi="Arial" w:cs="Arial"/>
          <w:bCs/>
          <w:sz w:val="21"/>
          <w:szCs w:val="21"/>
          <w:lang w:eastAsia="en-US"/>
        </w:rPr>
        <w:t xml:space="preserve">Wyniki </w:t>
      </w:r>
      <w:r w:rsidRPr="00D853BE">
        <w:rPr>
          <w:rFonts w:ascii="Arial" w:hAnsi="Arial" w:cs="Arial"/>
          <w:sz w:val="21"/>
          <w:szCs w:val="21"/>
        </w:rPr>
        <w:t>badań/monitoringu</w:t>
      </w:r>
      <w:r w:rsidRPr="00D853BE">
        <w:rPr>
          <w:rFonts w:ascii="Arial" w:eastAsia="TimesNewRomanPS-BoldMT" w:hAnsi="Arial" w:cs="Arial"/>
          <w:bCs/>
          <w:sz w:val="21"/>
          <w:szCs w:val="21"/>
          <w:lang w:eastAsia="en-US"/>
        </w:rPr>
        <w:t xml:space="preserve">, </w:t>
      </w:r>
      <w:r w:rsidR="00452C42" w:rsidRPr="00D853BE">
        <w:rPr>
          <w:rFonts w:ascii="Arial" w:hAnsi="Arial" w:cs="Arial"/>
          <w:sz w:val="21"/>
          <w:szCs w:val="21"/>
        </w:rPr>
        <w:t xml:space="preserve">Wykonawca </w:t>
      </w:r>
      <w:r w:rsidRPr="00D853BE">
        <w:rPr>
          <w:rFonts w:ascii="Arial" w:hAnsi="Arial" w:cs="Arial"/>
          <w:sz w:val="21"/>
          <w:szCs w:val="21"/>
        </w:rPr>
        <w:t xml:space="preserve">przedstawi w formie spójnego opracowania zawierającego część tekstową i graficzną, zwanego dalej </w:t>
      </w:r>
      <w:r w:rsidRPr="00D853BE">
        <w:rPr>
          <w:rFonts w:ascii="Arial" w:hAnsi="Arial" w:cs="Arial"/>
          <w:i/>
          <w:sz w:val="21"/>
          <w:szCs w:val="21"/>
        </w:rPr>
        <w:t>Ekspertyzą</w:t>
      </w:r>
      <w:r w:rsidR="007C5FDA" w:rsidRPr="00D853BE">
        <w:rPr>
          <w:rFonts w:ascii="Arial" w:hAnsi="Arial" w:cs="Arial"/>
          <w:sz w:val="21"/>
          <w:szCs w:val="21"/>
        </w:rPr>
        <w:t>, przy czym:</w:t>
      </w:r>
    </w:p>
    <w:p w:rsidR="00BC1199" w:rsidRPr="00D853BE" w:rsidRDefault="00BC1199" w:rsidP="00AA2C67">
      <w:pPr>
        <w:numPr>
          <w:ilvl w:val="1"/>
          <w:numId w:val="3"/>
        </w:numPr>
        <w:spacing w:after="0"/>
        <w:ind w:left="709" w:hanging="283"/>
        <w:jc w:val="both"/>
        <w:rPr>
          <w:strike/>
          <w:sz w:val="21"/>
          <w:szCs w:val="21"/>
        </w:rPr>
      </w:pPr>
      <w:r w:rsidRPr="00D853BE">
        <w:rPr>
          <w:rFonts w:ascii="Arial" w:eastAsia="Arial" w:hAnsi="Arial" w:cs="Arial"/>
          <w:sz w:val="21"/>
          <w:szCs w:val="21"/>
        </w:rPr>
        <w:t xml:space="preserve">Ekspertyzę, przed dokonaniem odbioru przedmiotu zamówienia, należy przedstawić Zamawiającemu w jednym egzemplarzu </w:t>
      </w:r>
      <w:r w:rsidR="00AC3BEF">
        <w:rPr>
          <w:rFonts w:ascii="Arial" w:eastAsia="Arial" w:hAnsi="Arial" w:cs="Arial"/>
          <w:sz w:val="21"/>
          <w:szCs w:val="21"/>
        </w:rPr>
        <w:t xml:space="preserve">na papierze pochodzącym z recyklingu </w:t>
      </w:r>
      <w:r w:rsidRPr="00D853BE">
        <w:rPr>
          <w:rFonts w:ascii="Arial" w:eastAsia="Arial" w:hAnsi="Arial" w:cs="Arial"/>
          <w:sz w:val="21"/>
          <w:szCs w:val="21"/>
        </w:rPr>
        <w:t>oraz jednym egzemplarzu w formie elektronicznej edytowalnej, na odrębnym nośniku danych</w:t>
      </w:r>
      <w:r w:rsidR="00DA1D5C" w:rsidRPr="00D853BE">
        <w:rPr>
          <w:rFonts w:ascii="Arial" w:eastAsia="Arial" w:hAnsi="Arial" w:cs="Arial"/>
          <w:sz w:val="21"/>
          <w:szCs w:val="21"/>
        </w:rPr>
        <w:t>;</w:t>
      </w:r>
    </w:p>
    <w:p w:rsidR="00BC1199" w:rsidRPr="00D853BE" w:rsidRDefault="00BC1199" w:rsidP="00AA2C67">
      <w:pPr>
        <w:numPr>
          <w:ilvl w:val="1"/>
          <w:numId w:val="3"/>
        </w:numPr>
        <w:spacing w:after="0"/>
        <w:ind w:left="709" w:hanging="283"/>
        <w:jc w:val="both"/>
        <w:rPr>
          <w:strike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 terminie 7 dni od daty sporządzenia protokołu odbioru – bez zastrzeżeń </w:t>
      </w:r>
      <w:r w:rsidR="007C5FDA" w:rsidRPr="00D853BE">
        <w:rPr>
          <w:rFonts w:ascii="Arial" w:hAnsi="Arial" w:cs="Arial"/>
          <w:sz w:val="21"/>
          <w:szCs w:val="21"/>
        </w:rPr>
        <w:t xml:space="preserve">Ekspertyzę </w:t>
      </w:r>
      <w:r w:rsidRPr="00D853BE">
        <w:rPr>
          <w:rFonts w:ascii="Arial" w:hAnsi="Arial" w:cs="Arial"/>
          <w:sz w:val="21"/>
          <w:szCs w:val="21"/>
        </w:rPr>
        <w:t>należy przedstawić Zamawiającemu w trzech egzemplarzach formie papierowej</w:t>
      </w:r>
      <w:r w:rsidR="00B96443">
        <w:rPr>
          <w:rFonts w:ascii="Arial" w:hAnsi="Arial" w:cs="Arial"/>
          <w:sz w:val="21"/>
          <w:szCs w:val="21"/>
        </w:rPr>
        <w:t>, dwustronnie</w:t>
      </w:r>
      <w:r w:rsidR="00B96443" w:rsidRPr="000937B4">
        <w:rPr>
          <w:rFonts w:ascii="Arial" w:hAnsi="Arial" w:cs="Arial"/>
          <w:sz w:val="21"/>
          <w:szCs w:val="21"/>
        </w:rPr>
        <w:t>,</w:t>
      </w:r>
      <w:r w:rsidRPr="000937B4">
        <w:rPr>
          <w:rFonts w:ascii="Arial" w:hAnsi="Arial" w:cs="Arial"/>
          <w:sz w:val="21"/>
          <w:szCs w:val="21"/>
        </w:rPr>
        <w:t xml:space="preserve"> na papierze pochodzącym z recyklingu </w:t>
      </w:r>
      <w:r w:rsidRPr="000937B4">
        <w:rPr>
          <w:rFonts w:ascii="Arial" w:eastAsia="Calibri" w:hAnsi="Arial" w:cs="Arial"/>
          <w:sz w:val="21"/>
          <w:szCs w:val="21"/>
          <w:lang w:eastAsia="en-US"/>
        </w:rPr>
        <w:t>(za wyjątkiem map)</w:t>
      </w:r>
      <w:r w:rsidRPr="000937B4">
        <w:rPr>
          <w:rFonts w:ascii="Arial" w:hAnsi="Arial" w:cs="Arial"/>
          <w:sz w:val="21"/>
          <w:szCs w:val="21"/>
        </w:rPr>
        <w:t xml:space="preserve"> oraz w trzech egzemplarzach w formie elektronicznej edytowalnej –</w:t>
      </w:r>
      <w:r w:rsidRPr="00D853BE">
        <w:rPr>
          <w:rFonts w:ascii="Arial" w:hAnsi="Arial" w:cs="Arial"/>
          <w:sz w:val="21"/>
          <w:szCs w:val="21"/>
        </w:rPr>
        <w:t xml:space="preserve"> na trzech odrębnych nośnikach</w:t>
      </w:r>
      <w:r w:rsidR="00DA1D5C" w:rsidRPr="00D853BE">
        <w:rPr>
          <w:rFonts w:ascii="Arial" w:hAnsi="Arial" w:cs="Arial"/>
          <w:sz w:val="21"/>
          <w:szCs w:val="21"/>
        </w:rPr>
        <w:t>;</w:t>
      </w:r>
    </w:p>
    <w:p w:rsidR="000B4BC2" w:rsidRPr="00D853BE" w:rsidRDefault="007A0E3E" w:rsidP="00AA2C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d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o </w:t>
      </w:r>
      <w:r w:rsidR="00845758" w:rsidRPr="00D853BE">
        <w:rPr>
          <w:rFonts w:ascii="Arial" w:eastAsia="Calibri" w:hAnsi="Arial" w:cs="Arial"/>
          <w:sz w:val="21"/>
          <w:szCs w:val="21"/>
        </w:rPr>
        <w:t>Ekspertyzy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należy dołączyć, co najmniej </w:t>
      </w:r>
      <w:r w:rsidR="00146AC1">
        <w:rPr>
          <w:rFonts w:ascii="Arial" w:eastAsia="Calibri" w:hAnsi="Arial" w:cs="Arial"/>
          <w:sz w:val="21"/>
          <w:szCs w:val="21"/>
        </w:rPr>
        <w:t>15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sztuk fotografii, ilustrujących w szcze</w:t>
      </w:r>
      <w:r w:rsidR="000B4BC2" w:rsidRPr="00D853BE">
        <w:rPr>
          <w:rFonts w:ascii="Arial" w:eastAsia="Calibri" w:hAnsi="Arial" w:cs="Arial"/>
          <w:sz w:val="21"/>
          <w:szCs w:val="21"/>
        </w:rPr>
        <w:t xml:space="preserve">gólności siedliska z </w:t>
      </w:r>
      <w:r w:rsidR="004D49F5" w:rsidRPr="00D853BE">
        <w:rPr>
          <w:rFonts w:ascii="Arial" w:eastAsia="Calibri" w:hAnsi="Arial" w:cs="Arial"/>
          <w:sz w:val="21"/>
          <w:szCs w:val="21"/>
        </w:rPr>
        <w:t>terenu objętego badaniami. Fotografie należy wykonać w technice cyfrowej o </w:t>
      </w:r>
      <w:r w:rsidR="004877B1">
        <w:rPr>
          <w:rFonts w:ascii="Arial" w:eastAsia="Calibri" w:hAnsi="Arial" w:cs="Arial"/>
          <w:sz w:val="21"/>
          <w:szCs w:val="21"/>
        </w:rPr>
        <w:t>wymiarach</w:t>
      </w:r>
      <w:r w:rsidR="00663722" w:rsidRPr="00D853BE">
        <w:rPr>
          <w:rFonts w:ascii="Arial" w:eastAsia="Calibri" w:hAnsi="Arial" w:cs="Arial"/>
          <w:sz w:val="21"/>
          <w:szCs w:val="21"/>
        </w:rPr>
        <w:t xml:space="preserve"> 3872x2592 pikseli</w:t>
      </w:r>
      <w:r w:rsidR="004D49F5" w:rsidRPr="00D853BE">
        <w:rPr>
          <w:rFonts w:ascii="Arial" w:eastAsia="Calibri" w:hAnsi="Arial" w:cs="Arial"/>
          <w:sz w:val="21"/>
          <w:szCs w:val="21"/>
        </w:rPr>
        <w:t xml:space="preserve"> lub więcej. Fotografie należy opisać (aut</w:t>
      </w:r>
      <w:r w:rsidR="00DA1D5C" w:rsidRPr="00D853BE">
        <w:rPr>
          <w:rFonts w:ascii="Arial" w:eastAsia="Calibri" w:hAnsi="Arial" w:cs="Arial"/>
          <w:sz w:val="21"/>
          <w:szCs w:val="21"/>
        </w:rPr>
        <w:t>or, data, przedmiot fotografii);</w:t>
      </w:r>
    </w:p>
    <w:p w:rsidR="00B5387E" w:rsidRPr="00B5387E" w:rsidRDefault="000B4BC2" w:rsidP="00B5387E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B5387E">
        <w:rPr>
          <w:rFonts w:ascii="Arial" w:eastAsia="Calibri" w:hAnsi="Arial" w:cs="Arial"/>
          <w:sz w:val="21"/>
          <w:szCs w:val="21"/>
          <w:lang w:eastAsia="en-US"/>
        </w:rPr>
        <w:t xml:space="preserve">do Ekspertyzy muszą być dołączone dane GIS, zgodne </w:t>
      </w:r>
      <w:r w:rsidR="00B5387E" w:rsidRPr="00B5387E">
        <w:rPr>
          <w:rFonts w:ascii="Arial" w:eastAsia="Calibri" w:hAnsi="Arial" w:cs="Arial"/>
          <w:sz w:val="21"/>
          <w:szCs w:val="21"/>
          <w:lang w:eastAsia="en-US"/>
        </w:rPr>
        <w:t xml:space="preserve">ze </w:t>
      </w:r>
      <w:r w:rsidR="00B5387E" w:rsidRPr="00B5387E">
        <w:rPr>
          <w:rFonts w:ascii="Arial" w:hAnsi="Arial" w:cs="Arial"/>
          <w:sz w:val="21"/>
          <w:szCs w:val="21"/>
        </w:rPr>
        <w:t>„Standardem Danych GIS w Ochronie Przyrody” oraz adaptacją tego standardu dla potrzeb dokumentacji PZO. Dokumentacja Standardu GIS oraz dokumentacja adaptacji standardu na potrzeby PZO są dostępne</w:t>
      </w:r>
      <w:r w:rsidR="00493E8D">
        <w:rPr>
          <w:rFonts w:ascii="Arial" w:hAnsi="Arial" w:cs="Arial"/>
          <w:sz w:val="21"/>
          <w:szCs w:val="21"/>
        </w:rPr>
        <w:t xml:space="preserve"> </w:t>
      </w:r>
      <w:r w:rsidR="00B5387E" w:rsidRPr="00B5387E">
        <w:rPr>
          <w:rFonts w:ascii="Arial" w:hAnsi="Arial" w:cs="Arial"/>
          <w:sz w:val="21"/>
          <w:szCs w:val="21"/>
        </w:rPr>
        <w:t>u Zamawiającego</w:t>
      </w:r>
      <w:r w:rsidR="00B5387E" w:rsidRPr="00B5387E">
        <w:rPr>
          <w:rFonts w:ascii="Arial" w:eastAsia="Calibri" w:hAnsi="Arial" w:cs="Arial"/>
          <w:sz w:val="21"/>
          <w:szCs w:val="21"/>
          <w:lang w:eastAsia="en-US"/>
        </w:rPr>
        <w:t>;</w:t>
      </w:r>
    </w:p>
    <w:p w:rsidR="004D49F5" w:rsidRPr="00000800" w:rsidRDefault="007A0E3E" w:rsidP="00AA2C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TimesNewRomanPS-BoldMT" w:hAnsi="Arial" w:cs="Arial"/>
          <w:bCs/>
          <w:sz w:val="21"/>
          <w:szCs w:val="21"/>
        </w:rPr>
      </w:pPr>
      <w:r w:rsidRPr="00000800">
        <w:rPr>
          <w:rFonts w:ascii="Arial" w:eastAsia="Calibri" w:hAnsi="Arial" w:cs="Arial"/>
          <w:sz w:val="21"/>
          <w:szCs w:val="21"/>
        </w:rPr>
        <w:t>t</w:t>
      </w:r>
      <w:r w:rsidR="004D49F5" w:rsidRPr="00000800">
        <w:rPr>
          <w:rFonts w:ascii="Arial" w:eastAsia="Calibri" w:hAnsi="Arial" w:cs="Arial"/>
          <w:sz w:val="21"/>
          <w:szCs w:val="21"/>
        </w:rPr>
        <w:t>rwałość map w wersji papierowej: 20 lat - skala map papierowych dostosowana do przedstawianych na nich treści, nie mniejsza niż 1:</w:t>
      </w:r>
      <w:r w:rsidR="00121843" w:rsidRPr="00000800">
        <w:rPr>
          <w:rFonts w:ascii="Arial" w:eastAsia="Calibri" w:hAnsi="Arial" w:cs="Arial"/>
          <w:sz w:val="21"/>
          <w:szCs w:val="21"/>
        </w:rPr>
        <w:t xml:space="preserve"> </w:t>
      </w:r>
      <w:r w:rsidR="004D49F5" w:rsidRPr="00000800">
        <w:rPr>
          <w:rFonts w:ascii="Arial" w:eastAsia="Calibri" w:hAnsi="Arial" w:cs="Arial"/>
          <w:sz w:val="21"/>
          <w:szCs w:val="21"/>
        </w:rPr>
        <w:t>20</w:t>
      </w:r>
      <w:r w:rsidR="00DA1D5C" w:rsidRPr="00000800">
        <w:rPr>
          <w:rFonts w:ascii="Arial" w:eastAsia="Calibri" w:hAnsi="Arial" w:cs="Arial"/>
          <w:sz w:val="21"/>
          <w:szCs w:val="21"/>
        </w:rPr>
        <w:t> </w:t>
      </w:r>
      <w:r w:rsidR="004D49F5" w:rsidRPr="00000800">
        <w:rPr>
          <w:rFonts w:ascii="Arial" w:eastAsia="Calibri" w:hAnsi="Arial" w:cs="Arial"/>
          <w:sz w:val="21"/>
          <w:szCs w:val="21"/>
        </w:rPr>
        <w:t>000</w:t>
      </w:r>
      <w:r w:rsidR="00DA1D5C" w:rsidRPr="00000800">
        <w:rPr>
          <w:rFonts w:ascii="Arial" w:eastAsia="Calibri" w:hAnsi="Arial" w:cs="Arial"/>
          <w:sz w:val="21"/>
          <w:szCs w:val="21"/>
        </w:rPr>
        <w:t>.</w:t>
      </w:r>
    </w:p>
    <w:p w:rsidR="00C409A3" w:rsidRPr="00D853BE" w:rsidRDefault="00C409A3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oświadcza, </w:t>
      </w:r>
      <w:r w:rsidR="00563E9D" w:rsidRPr="00D853BE">
        <w:rPr>
          <w:rFonts w:ascii="Arial" w:hAnsi="Arial" w:cs="Arial"/>
          <w:sz w:val="21"/>
          <w:szCs w:val="21"/>
        </w:rPr>
        <w:t>że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2D1300" w:rsidRPr="00D853BE">
        <w:rPr>
          <w:rFonts w:ascii="Arial" w:hAnsi="Arial" w:cs="Arial"/>
          <w:sz w:val="21"/>
          <w:szCs w:val="21"/>
        </w:rPr>
        <w:t>do wykonania umowy skieruje osobę</w:t>
      </w:r>
      <w:r w:rsidR="00563E9D" w:rsidRPr="00D853BE">
        <w:rPr>
          <w:rFonts w:ascii="Arial" w:hAnsi="Arial" w:cs="Arial"/>
          <w:sz w:val="21"/>
          <w:szCs w:val="21"/>
        </w:rPr>
        <w:t>/osoby</w:t>
      </w:r>
      <w:r w:rsidR="002D1300" w:rsidRPr="00D853BE">
        <w:rPr>
          <w:rFonts w:ascii="Arial" w:hAnsi="Arial" w:cs="Arial"/>
          <w:sz w:val="21"/>
          <w:szCs w:val="21"/>
        </w:rPr>
        <w:t xml:space="preserve"> posiadając</w:t>
      </w:r>
      <w:r w:rsidR="00563E9D" w:rsidRPr="00D853BE">
        <w:rPr>
          <w:rFonts w:ascii="Arial" w:hAnsi="Arial" w:cs="Arial"/>
          <w:sz w:val="21"/>
          <w:szCs w:val="21"/>
        </w:rPr>
        <w:t>ą/e</w:t>
      </w:r>
      <w:r w:rsidR="002D1300" w:rsidRPr="00D853BE">
        <w:rPr>
          <w:rFonts w:ascii="Arial" w:hAnsi="Arial" w:cs="Arial"/>
          <w:sz w:val="21"/>
          <w:szCs w:val="21"/>
        </w:rPr>
        <w:t xml:space="preserve"> odpowiednie kwalifikacje i doświadczenie, zgodnie z wymogami określonymi w dokumentach zamówienia</w:t>
      </w:r>
      <w:r w:rsidRPr="00D853BE">
        <w:rPr>
          <w:rFonts w:ascii="Arial" w:hAnsi="Arial" w:cs="Arial"/>
          <w:sz w:val="21"/>
          <w:szCs w:val="21"/>
        </w:rPr>
        <w:t>.</w:t>
      </w:r>
    </w:p>
    <w:p w:rsidR="00BB381F" w:rsidRPr="00D853BE" w:rsidRDefault="00BB381F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Zadanie jest dofinansowane z Wojewódzkiego Funduszu Ochrony Środowiska</w:t>
      </w:r>
      <w:r w:rsidRPr="00D853BE">
        <w:rPr>
          <w:rFonts w:ascii="Arial" w:hAnsi="Arial" w:cs="Arial"/>
          <w:sz w:val="21"/>
          <w:szCs w:val="21"/>
        </w:rPr>
        <w:br/>
        <w:t>i Gospodarki Wodnej w Katowicach, dlatego pierwszą stronę publikacji oraz załączniki mapowe należy oznaczyć, zgodnie z „</w:t>
      </w:r>
      <w:r w:rsidRPr="00D853BE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</w:t>
      </w:r>
      <w:r w:rsidR="00493E8D">
        <w:rPr>
          <w:rFonts w:ascii="Arial" w:hAnsi="Arial" w:cs="Arial"/>
          <w:bCs/>
          <w:sz w:val="21"/>
          <w:szCs w:val="21"/>
        </w:rPr>
        <w:br/>
      </w:r>
      <w:r w:rsidRPr="00D853BE">
        <w:rPr>
          <w:rFonts w:ascii="Arial" w:hAnsi="Arial" w:cs="Arial"/>
          <w:bCs/>
          <w:sz w:val="21"/>
          <w:szCs w:val="21"/>
        </w:rPr>
        <w:t>i Gospodarki Wodnej w Katowicach”.</w:t>
      </w:r>
    </w:p>
    <w:p w:rsidR="002852BE" w:rsidRPr="00D853BE" w:rsidRDefault="002852BE" w:rsidP="00AA2C67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D853BE">
        <w:rPr>
          <w:rFonts w:ascii="Arial" w:hAnsi="Arial" w:cs="Arial"/>
          <w:sz w:val="21"/>
          <w:szCs w:val="21"/>
        </w:rPr>
        <w:br/>
        <w:t xml:space="preserve">z </w:t>
      </w:r>
      <w:r w:rsidR="00EB0CCB" w:rsidRPr="00D853BE">
        <w:rPr>
          <w:rFonts w:ascii="Arial" w:hAnsi="Arial" w:cs="Arial"/>
          <w:sz w:val="21"/>
          <w:szCs w:val="21"/>
        </w:rPr>
        <w:t>P</w:t>
      </w:r>
      <w:r w:rsidRPr="00D853BE">
        <w:rPr>
          <w:rFonts w:ascii="Arial" w:hAnsi="Arial" w:cs="Arial"/>
          <w:sz w:val="21"/>
          <w:szCs w:val="21"/>
        </w:rPr>
        <w:t xml:space="preserve">olityką </w:t>
      </w:r>
      <w:r w:rsidR="00EB0CCB" w:rsidRPr="00D853BE">
        <w:rPr>
          <w:rFonts w:ascii="Arial" w:hAnsi="Arial" w:cs="Arial"/>
          <w:sz w:val="21"/>
          <w:szCs w:val="21"/>
        </w:rPr>
        <w:t>Ś</w:t>
      </w:r>
      <w:r w:rsidRPr="00D853BE">
        <w:rPr>
          <w:rFonts w:ascii="Arial" w:hAnsi="Arial" w:cs="Arial"/>
          <w:sz w:val="21"/>
          <w:szCs w:val="21"/>
        </w:rPr>
        <w:t>rodowiskową Zamawiającego, dostępną na stronie internetowej Regionalnej Dyrekcji Ochrony Środowiska w Katowicach.</w:t>
      </w:r>
    </w:p>
    <w:p w:rsidR="00BA42D6" w:rsidRDefault="00BA42D6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493E8D" w:rsidRDefault="00493E8D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493E8D" w:rsidRDefault="00493E8D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8519FB" w:rsidRPr="00D853BE" w:rsidRDefault="00163DF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2. </w:t>
      </w:r>
    </w:p>
    <w:p w:rsidR="00BB381F" w:rsidRPr="00D853BE" w:rsidRDefault="00163DF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WYNAGRODZENIE I TERMIN WYKONANIA</w:t>
      </w:r>
    </w:p>
    <w:p w:rsidR="00BB381F" w:rsidRPr="00D853BE" w:rsidRDefault="00BB381F" w:rsidP="00493E8D">
      <w:pPr>
        <w:numPr>
          <w:ilvl w:val="0"/>
          <w:numId w:val="4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Wysokość wynagrodzenia za przedmiot umowy, w tym za przeniesienie na Zamawiającego autorskich prac majątkowych do </w:t>
      </w:r>
      <w:r w:rsidR="005778DF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 xml:space="preserve">kspertyzy, o której mowa w </w:t>
      </w:r>
      <w:r w:rsidRPr="00D853BE">
        <w:rPr>
          <w:rFonts w:ascii="Arial" w:hAnsi="Arial" w:cs="Arial"/>
          <w:bCs/>
          <w:spacing w:val="10"/>
          <w:sz w:val="21"/>
          <w:szCs w:val="21"/>
        </w:rPr>
        <w:t xml:space="preserve">§ </w:t>
      </w:r>
      <w:r w:rsidR="005778DF" w:rsidRPr="00D853BE">
        <w:rPr>
          <w:rFonts w:ascii="Arial" w:hAnsi="Arial" w:cs="Arial"/>
          <w:bCs/>
          <w:spacing w:val="10"/>
          <w:sz w:val="21"/>
          <w:szCs w:val="21"/>
        </w:rPr>
        <w:t>1 ust. 2</w:t>
      </w:r>
      <w:r w:rsidRPr="00D853BE">
        <w:rPr>
          <w:rFonts w:ascii="Arial" w:hAnsi="Arial" w:cs="Arial"/>
          <w:bCs/>
          <w:spacing w:val="10"/>
          <w:sz w:val="21"/>
          <w:szCs w:val="21"/>
        </w:rPr>
        <w:t>,</w:t>
      </w:r>
      <w:r w:rsidRPr="00D853BE">
        <w:rPr>
          <w:rFonts w:ascii="Arial" w:hAnsi="Arial" w:cs="Arial"/>
          <w:sz w:val="21"/>
          <w:szCs w:val="21"/>
        </w:rPr>
        <w:t xml:space="preserve"> wynosi </w:t>
      </w:r>
      <w:r w:rsidR="00BA5E6A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133107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BA5E6A" w:rsidRPr="00D853BE">
        <w:rPr>
          <w:rFonts w:ascii="Arial" w:hAnsi="Arial" w:cs="Arial"/>
          <w:sz w:val="21"/>
          <w:szCs w:val="21"/>
        </w:rPr>
      </w:r>
      <w:r w:rsidR="00BA5E6A" w:rsidRPr="00D853BE">
        <w:rPr>
          <w:rFonts w:ascii="Arial" w:hAnsi="Arial" w:cs="Arial"/>
          <w:sz w:val="21"/>
          <w:szCs w:val="21"/>
        </w:rPr>
        <w:fldChar w:fldCharType="separate"/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BA5E6A" w:rsidRPr="00D853BE">
        <w:rPr>
          <w:rFonts w:ascii="Arial" w:hAnsi="Arial" w:cs="Arial"/>
          <w:sz w:val="21"/>
          <w:szCs w:val="21"/>
        </w:rPr>
        <w:fldChar w:fldCharType="end"/>
      </w:r>
      <w:r w:rsidR="00133107" w:rsidRPr="00D853BE">
        <w:rPr>
          <w:rFonts w:ascii="Arial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b/>
          <w:sz w:val="21"/>
          <w:szCs w:val="21"/>
        </w:rPr>
        <w:t>złotych</w:t>
      </w:r>
      <w:r w:rsidR="00C57526" w:rsidRPr="00D853BE">
        <w:rPr>
          <w:rFonts w:ascii="Arial" w:hAnsi="Arial" w:cs="Arial"/>
          <w:b/>
          <w:sz w:val="21"/>
          <w:szCs w:val="21"/>
        </w:rPr>
        <w:t xml:space="preserve"> brutto</w:t>
      </w:r>
      <w:r w:rsidRPr="00D853BE">
        <w:rPr>
          <w:rFonts w:ascii="Arial" w:hAnsi="Arial" w:cs="Arial"/>
          <w:sz w:val="21"/>
          <w:szCs w:val="21"/>
        </w:rPr>
        <w:t xml:space="preserve">, słownie: </w:t>
      </w:r>
      <w:r w:rsidR="00BA5E6A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133107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BA5E6A" w:rsidRPr="00D853BE">
        <w:rPr>
          <w:rFonts w:ascii="Arial" w:hAnsi="Arial" w:cs="Arial"/>
          <w:sz w:val="21"/>
          <w:szCs w:val="21"/>
        </w:rPr>
      </w:r>
      <w:r w:rsidR="00BA5E6A" w:rsidRPr="00D853BE">
        <w:rPr>
          <w:rFonts w:ascii="Arial" w:hAnsi="Arial" w:cs="Arial"/>
          <w:sz w:val="21"/>
          <w:szCs w:val="21"/>
        </w:rPr>
        <w:fldChar w:fldCharType="separate"/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133107" w:rsidRPr="00D853BE">
        <w:rPr>
          <w:rFonts w:ascii="Arial" w:hAnsi="Arial" w:cs="Arial"/>
          <w:sz w:val="21"/>
          <w:szCs w:val="21"/>
        </w:rPr>
        <w:t> </w:t>
      </w:r>
      <w:r w:rsidR="00BA5E6A" w:rsidRPr="00D853BE">
        <w:rPr>
          <w:rFonts w:ascii="Arial" w:hAnsi="Arial" w:cs="Arial"/>
          <w:sz w:val="21"/>
          <w:szCs w:val="21"/>
        </w:rPr>
        <w:fldChar w:fldCharType="end"/>
      </w:r>
      <w:r w:rsidRPr="00D853BE">
        <w:rPr>
          <w:rFonts w:ascii="Arial" w:hAnsi="Arial" w:cs="Arial"/>
          <w:sz w:val="21"/>
          <w:szCs w:val="21"/>
        </w:rPr>
        <w:t>.</w:t>
      </w:r>
    </w:p>
    <w:p w:rsidR="002013D2" w:rsidRPr="00D853BE" w:rsidRDefault="002013D2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</w:t>
      </w:r>
      <w:r w:rsidR="005A3BC0" w:rsidRPr="00D853BE">
        <w:rPr>
          <w:rFonts w:ascii="Arial" w:hAnsi="Arial" w:cs="Arial"/>
          <w:sz w:val="21"/>
          <w:szCs w:val="21"/>
        </w:rPr>
        <w:t>.</w:t>
      </w:r>
    </w:p>
    <w:p w:rsidR="00BB381F" w:rsidRPr="00D853BE" w:rsidRDefault="00BB381F" w:rsidP="00AA2C67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</w:t>
      </w:r>
      <w:r w:rsidR="00E10BF7" w:rsidRPr="00D853BE">
        <w:rPr>
          <w:rFonts w:ascii="Arial" w:hAnsi="Arial" w:cs="Arial"/>
          <w:sz w:val="21"/>
          <w:szCs w:val="21"/>
        </w:rPr>
        <w:t xml:space="preserve">zobowiązuje się zrealizować przedmiot Umowy w terminie </w:t>
      </w:r>
      <w:r w:rsidRPr="00D853BE">
        <w:rPr>
          <w:rFonts w:ascii="Arial" w:hAnsi="Arial" w:cs="Arial"/>
          <w:b/>
          <w:sz w:val="21"/>
          <w:szCs w:val="21"/>
        </w:rPr>
        <w:t xml:space="preserve">do </w:t>
      </w:r>
      <w:r w:rsidR="00146AC1">
        <w:rPr>
          <w:rFonts w:ascii="Arial" w:hAnsi="Arial" w:cs="Arial"/>
          <w:b/>
          <w:sz w:val="21"/>
          <w:szCs w:val="21"/>
        </w:rPr>
        <w:t>20</w:t>
      </w:r>
      <w:r w:rsidRPr="00D853BE">
        <w:rPr>
          <w:rFonts w:ascii="Arial" w:hAnsi="Arial" w:cs="Arial"/>
          <w:b/>
          <w:sz w:val="21"/>
          <w:szCs w:val="21"/>
        </w:rPr>
        <w:t xml:space="preserve"> października 20</w:t>
      </w:r>
      <w:r w:rsidR="00C57526" w:rsidRPr="00D853BE">
        <w:rPr>
          <w:rFonts w:ascii="Arial" w:hAnsi="Arial" w:cs="Arial"/>
          <w:b/>
          <w:sz w:val="21"/>
          <w:szCs w:val="21"/>
        </w:rPr>
        <w:t>2</w:t>
      </w:r>
      <w:r w:rsidR="00133107" w:rsidRPr="00D853BE">
        <w:rPr>
          <w:rFonts w:ascii="Arial" w:hAnsi="Arial" w:cs="Arial"/>
          <w:b/>
          <w:sz w:val="21"/>
          <w:szCs w:val="21"/>
        </w:rPr>
        <w:t>1</w:t>
      </w:r>
      <w:r w:rsidRPr="00D853BE">
        <w:rPr>
          <w:rFonts w:ascii="Arial" w:hAnsi="Arial" w:cs="Arial"/>
          <w:b/>
          <w:sz w:val="21"/>
          <w:szCs w:val="21"/>
        </w:rPr>
        <w:t xml:space="preserve"> r</w:t>
      </w:r>
      <w:r w:rsidRPr="00D853BE">
        <w:rPr>
          <w:rFonts w:ascii="Arial" w:hAnsi="Arial" w:cs="Arial"/>
          <w:sz w:val="21"/>
          <w:szCs w:val="21"/>
        </w:rPr>
        <w:t>.</w:t>
      </w:r>
    </w:p>
    <w:p w:rsidR="00BB381F" w:rsidRPr="00D853BE" w:rsidRDefault="00BB381F" w:rsidP="00AA2C67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Wynagrodzenie zostanie wypłacone  </w:t>
      </w:r>
      <w:r w:rsidR="00C57526" w:rsidRPr="00D853BE">
        <w:rPr>
          <w:rFonts w:ascii="Arial" w:hAnsi="Arial" w:cs="Arial"/>
          <w:sz w:val="21"/>
          <w:szCs w:val="21"/>
        </w:rPr>
        <w:t>jednorazowo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644330" w:rsidRPr="00D853BE">
        <w:rPr>
          <w:rFonts w:ascii="Arial" w:hAnsi="Arial" w:cs="Arial"/>
          <w:sz w:val="21"/>
          <w:szCs w:val="21"/>
        </w:rPr>
        <w:t>po wykonaniu całości zamówienia</w:t>
      </w:r>
      <w:r w:rsidR="006952A5" w:rsidRPr="00D853BE">
        <w:rPr>
          <w:rFonts w:ascii="Arial" w:hAnsi="Arial" w:cs="Arial"/>
          <w:sz w:val="21"/>
          <w:szCs w:val="21"/>
        </w:rPr>
        <w:t>.</w:t>
      </w:r>
      <w:r w:rsidR="00644330" w:rsidRPr="00D853BE">
        <w:rPr>
          <w:rFonts w:ascii="Arial" w:hAnsi="Arial" w:cs="Arial"/>
          <w:sz w:val="21"/>
          <w:szCs w:val="21"/>
        </w:rPr>
        <w:t xml:space="preserve"> </w:t>
      </w:r>
    </w:p>
    <w:p w:rsidR="006952A5" w:rsidRPr="00D853BE" w:rsidRDefault="00176966" w:rsidP="00AA2C67">
      <w:pPr>
        <w:numPr>
          <w:ilvl w:val="0"/>
          <w:numId w:val="4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 </w:t>
      </w:r>
      <w:r w:rsidR="006952A5" w:rsidRPr="00D853BE">
        <w:rPr>
          <w:rFonts w:ascii="Arial" w:hAnsi="Arial" w:cs="Arial"/>
          <w:sz w:val="21"/>
          <w:szCs w:val="21"/>
        </w:rPr>
        <w:t>Podstaw</w:t>
      </w:r>
      <w:r w:rsidR="00C76812" w:rsidRPr="00D853BE">
        <w:rPr>
          <w:rFonts w:ascii="Arial" w:hAnsi="Arial" w:cs="Arial"/>
          <w:sz w:val="21"/>
          <w:szCs w:val="21"/>
        </w:rPr>
        <w:t>ę</w:t>
      </w:r>
      <w:r w:rsidR="006952A5" w:rsidRPr="00D853BE">
        <w:rPr>
          <w:rFonts w:ascii="Arial" w:hAnsi="Arial" w:cs="Arial"/>
          <w:sz w:val="21"/>
          <w:szCs w:val="21"/>
        </w:rPr>
        <w:t xml:space="preserve"> wystawienia </w:t>
      </w:r>
      <w:r w:rsidR="00493E8D">
        <w:rPr>
          <w:rFonts w:ascii="Arial" w:hAnsi="Arial" w:cs="Arial"/>
          <w:sz w:val="21"/>
          <w:szCs w:val="21"/>
        </w:rPr>
        <w:t>faktury/</w:t>
      </w:r>
      <w:r w:rsidR="006952A5" w:rsidRPr="00D853BE">
        <w:rPr>
          <w:rFonts w:ascii="Arial" w:hAnsi="Arial" w:cs="Arial"/>
          <w:sz w:val="21"/>
          <w:szCs w:val="21"/>
        </w:rPr>
        <w:t>rachunk</w:t>
      </w:r>
      <w:r w:rsidR="00C76812" w:rsidRPr="00D853BE">
        <w:rPr>
          <w:rFonts w:ascii="Arial" w:hAnsi="Arial" w:cs="Arial"/>
          <w:sz w:val="21"/>
          <w:szCs w:val="21"/>
        </w:rPr>
        <w:t>u</w:t>
      </w:r>
      <w:r w:rsidR="006952A5" w:rsidRPr="00D853BE">
        <w:rPr>
          <w:rFonts w:ascii="Arial" w:hAnsi="Arial" w:cs="Arial"/>
          <w:sz w:val="21"/>
          <w:szCs w:val="21"/>
        </w:rPr>
        <w:t xml:space="preserve"> przez Wykonawcę będzie stanowił Protokół Odbioru - bez zastrzeżeń, o którym mowa w § 4 ust. </w:t>
      </w:r>
      <w:r w:rsidR="00D06D85">
        <w:rPr>
          <w:rFonts w:ascii="Arial" w:hAnsi="Arial" w:cs="Arial"/>
          <w:sz w:val="21"/>
          <w:szCs w:val="21"/>
        </w:rPr>
        <w:t>3</w:t>
      </w:r>
      <w:r w:rsidR="006952A5" w:rsidRPr="00D853BE">
        <w:rPr>
          <w:rFonts w:ascii="Arial" w:hAnsi="Arial" w:cs="Arial"/>
          <w:sz w:val="21"/>
          <w:szCs w:val="21"/>
        </w:rPr>
        <w:t xml:space="preserve"> Umowy.</w:t>
      </w:r>
    </w:p>
    <w:p w:rsidR="006952A5" w:rsidRPr="00D853BE" w:rsidRDefault="006952A5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eastAsia="Arial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sz w:val="21"/>
          <w:szCs w:val="21"/>
        </w:rPr>
        <w:t xml:space="preserve">Zapłata wynagrodzenia brutto, o którym mowa w ust. 1, dokonana będzie w terminie </w:t>
      </w:r>
      <w:r w:rsidRPr="00D853BE">
        <w:rPr>
          <w:rFonts w:ascii="Arial" w:hAnsi="Arial" w:cs="Arial"/>
          <w:sz w:val="21"/>
          <w:szCs w:val="21"/>
        </w:rPr>
        <w:br/>
        <w:t>30 dni od dnia otrzymania przez Zamawiającego prawidłowo wystawion</w:t>
      </w:r>
      <w:r w:rsidR="00FF1177" w:rsidRPr="00D853BE">
        <w:rPr>
          <w:rFonts w:ascii="Arial" w:hAnsi="Arial" w:cs="Arial"/>
          <w:sz w:val="21"/>
          <w:szCs w:val="21"/>
        </w:rPr>
        <w:t>ej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FF1177" w:rsidRPr="00D853BE">
        <w:rPr>
          <w:rFonts w:ascii="Arial" w:hAnsi="Arial" w:cs="Arial"/>
          <w:sz w:val="21"/>
          <w:szCs w:val="21"/>
        </w:rPr>
        <w:t>faktury/</w:t>
      </w:r>
      <w:r w:rsidRPr="00D853BE">
        <w:rPr>
          <w:rFonts w:ascii="Arial" w:hAnsi="Arial" w:cs="Arial"/>
          <w:sz w:val="21"/>
          <w:szCs w:val="21"/>
        </w:rPr>
        <w:t>rachunk</w:t>
      </w:r>
      <w:r w:rsidR="00FF1177" w:rsidRPr="00D853BE">
        <w:rPr>
          <w:rFonts w:ascii="Arial" w:hAnsi="Arial" w:cs="Arial"/>
          <w:sz w:val="21"/>
          <w:szCs w:val="21"/>
        </w:rPr>
        <w:t>u</w:t>
      </w:r>
      <w:r w:rsidRPr="00D853BE">
        <w:rPr>
          <w:rFonts w:ascii="Arial" w:hAnsi="Arial" w:cs="Arial"/>
          <w:sz w:val="21"/>
          <w:szCs w:val="21"/>
        </w:rPr>
        <w:t xml:space="preserve"> wraz z Protokołem Odbioru, o którym mowa w ust. 5, na </w:t>
      </w:r>
      <w:r w:rsidR="00FF1177" w:rsidRPr="00D853BE">
        <w:rPr>
          <w:rFonts w:ascii="Arial" w:hAnsi="Arial" w:cs="Arial"/>
          <w:sz w:val="21"/>
          <w:szCs w:val="21"/>
        </w:rPr>
        <w:t>rachunek</w:t>
      </w:r>
      <w:r w:rsidRPr="00D853BE">
        <w:rPr>
          <w:rFonts w:ascii="Arial" w:hAnsi="Arial" w:cs="Arial"/>
          <w:sz w:val="21"/>
          <w:szCs w:val="21"/>
        </w:rPr>
        <w:t xml:space="preserve"> bankow</w:t>
      </w:r>
      <w:r w:rsidR="00FF1177" w:rsidRPr="00D853BE">
        <w:rPr>
          <w:rFonts w:ascii="Arial" w:hAnsi="Arial" w:cs="Arial"/>
          <w:sz w:val="21"/>
          <w:szCs w:val="21"/>
        </w:rPr>
        <w:t>y</w:t>
      </w:r>
      <w:r w:rsidRPr="00D853BE">
        <w:rPr>
          <w:rFonts w:ascii="Arial" w:hAnsi="Arial" w:cs="Arial"/>
          <w:sz w:val="21"/>
          <w:szCs w:val="21"/>
        </w:rPr>
        <w:t xml:space="preserve"> Wykonawcy wskazan</w:t>
      </w:r>
      <w:r w:rsidR="00FF1177" w:rsidRPr="00D853BE">
        <w:rPr>
          <w:rFonts w:ascii="Arial" w:hAnsi="Arial" w:cs="Arial"/>
          <w:sz w:val="21"/>
          <w:szCs w:val="21"/>
        </w:rPr>
        <w:t>y na fakturze/rachunku</w:t>
      </w:r>
      <w:r w:rsidRPr="00D853BE">
        <w:rPr>
          <w:rFonts w:ascii="Arial" w:hAnsi="Arial" w:cs="Arial"/>
          <w:sz w:val="21"/>
          <w:szCs w:val="21"/>
        </w:rPr>
        <w:t>.</w:t>
      </w:r>
    </w:p>
    <w:p w:rsidR="00BC4AC1" w:rsidRPr="00D853BE" w:rsidRDefault="006952A5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 </w:t>
      </w:r>
      <w:r w:rsidRPr="00D853BE">
        <w:rPr>
          <w:rFonts w:ascii="Arial" w:hAnsi="Arial" w:cs="Arial"/>
          <w:sz w:val="21"/>
          <w:szCs w:val="21"/>
        </w:rPr>
        <w:t xml:space="preserve">Za dzień zapłaty wynagrodzenia uznaje się dzień obciążenia rachunku bankowego </w:t>
      </w:r>
      <w:r w:rsidR="00176966" w:rsidRPr="00D853BE">
        <w:rPr>
          <w:rFonts w:ascii="Arial" w:hAnsi="Arial" w:cs="Arial"/>
          <w:sz w:val="21"/>
          <w:szCs w:val="21"/>
        </w:rPr>
        <w:t>Z</w:t>
      </w:r>
      <w:r w:rsidRPr="00D853BE">
        <w:rPr>
          <w:rFonts w:ascii="Arial" w:hAnsi="Arial" w:cs="Arial"/>
          <w:sz w:val="21"/>
          <w:szCs w:val="21"/>
        </w:rPr>
        <w:t>amawiającego.</w:t>
      </w:r>
      <w:r w:rsidRPr="00D853BE">
        <w:rPr>
          <w:rFonts w:ascii="Arial" w:eastAsia="Arial" w:hAnsi="Arial" w:cs="Arial"/>
          <w:sz w:val="21"/>
          <w:szCs w:val="21"/>
        </w:rPr>
        <w:t xml:space="preserve"> </w:t>
      </w:r>
    </w:p>
    <w:p w:rsidR="00BC4AC1" w:rsidRPr="00D853BE" w:rsidRDefault="00AB385E" w:rsidP="00AA2C67">
      <w:pPr>
        <w:numPr>
          <w:ilvl w:val="0"/>
          <w:numId w:val="4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</w:t>
      </w:r>
      <w:r w:rsidR="00BC4AC1" w:rsidRPr="00D853BE">
        <w:rPr>
          <w:rFonts w:ascii="Arial" w:hAnsi="Arial" w:cs="Arial"/>
          <w:sz w:val="21"/>
          <w:szCs w:val="21"/>
        </w:rPr>
        <w:t>Zamawiający wyraża zgodę na doręczenie faktury drogą elektroniczną</w:t>
      </w:r>
      <w:r w:rsidR="00E21CB3" w:rsidRPr="001E052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E06F3" w:rsidRPr="00D853BE">
        <w:rPr>
          <w:rFonts w:ascii="Arial" w:hAnsi="Arial" w:cs="Arial"/>
          <w:sz w:val="21"/>
          <w:szCs w:val="21"/>
        </w:rPr>
        <w:t>.</w:t>
      </w:r>
      <w:r w:rsidR="00BC4AC1"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BE06F3" w:rsidRPr="00D853BE" w:rsidRDefault="00BE06F3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8519FB" w:rsidRPr="00D853BE" w:rsidRDefault="00DD38A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3. </w:t>
      </w:r>
    </w:p>
    <w:p w:rsidR="00BB381F" w:rsidRPr="00D853BE" w:rsidRDefault="00DD38A6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WYKONANIE ZAMÓWIENIA I WSPÓŁPRACA STRON</w:t>
      </w:r>
    </w:p>
    <w:p w:rsidR="00761CF3" w:rsidRPr="00D853BE" w:rsidRDefault="00761CF3" w:rsidP="00831B55">
      <w:pPr>
        <w:spacing w:after="0"/>
        <w:jc w:val="center"/>
        <w:rPr>
          <w:rFonts w:ascii="Arial" w:hAnsi="Arial" w:cs="Arial"/>
          <w:b/>
          <w:i/>
          <w:sz w:val="21"/>
          <w:szCs w:val="21"/>
        </w:rPr>
      </w:pPr>
    </w:p>
    <w:p w:rsidR="00AB385E" w:rsidRPr="00D853BE" w:rsidRDefault="00AB385E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66323C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oświadcza, że wykona przedmiot umowy </w:t>
      </w:r>
      <w:r w:rsidR="0066323C" w:rsidRPr="00D853BE">
        <w:rPr>
          <w:rFonts w:ascii="Arial" w:hAnsi="Arial" w:cs="Arial"/>
          <w:sz w:val="21"/>
          <w:szCs w:val="21"/>
        </w:rPr>
        <w:t>zgodnie z obowiązującymi przepisami prawa</w:t>
      </w:r>
      <w:r w:rsidR="006A5BA2" w:rsidRPr="00D853BE">
        <w:rPr>
          <w:rFonts w:ascii="Arial" w:hAnsi="Arial" w:cs="Arial"/>
          <w:sz w:val="21"/>
          <w:szCs w:val="21"/>
        </w:rPr>
        <w:t>,</w:t>
      </w:r>
      <w:r w:rsidR="0066323C" w:rsidRPr="00D853BE">
        <w:rPr>
          <w:rFonts w:ascii="Arial" w:hAnsi="Arial" w:cs="Arial"/>
          <w:sz w:val="21"/>
          <w:szCs w:val="21"/>
        </w:rPr>
        <w:t xml:space="preserve"> na najwyższym profesjonalnym poziomie, zapewniając jakość i rzetelność jego wykonania oraz dbając przy tym o interesy Zamawiającego.</w:t>
      </w:r>
    </w:p>
    <w:p w:rsidR="00A870D9" w:rsidRPr="00D853BE" w:rsidRDefault="00A870D9" w:rsidP="00AA2C67">
      <w:pPr>
        <w:numPr>
          <w:ilvl w:val="0"/>
          <w:numId w:val="5"/>
        </w:numPr>
        <w:tabs>
          <w:tab w:val="left" w:pos="900"/>
        </w:tabs>
        <w:spacing w:after="0"/>
        <w:contextualSpacing/>
        <w:jc w:val="both"/>
        <w:rPr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Wykonawca zobowiązany jest </w:t>
      </w:r>
      <w:r w:rsidR="005D2442" w:rsidRPr="00D853BE">
        <w:rPr>
          <w:rFonts w:ascii="Arial" w:hAnsi="Arial" w:cs="Arial"/>
          <w:sz w:val="21"/>
          <w:szCs w:val="21"/>
        </w:rPr>
        <w:t>skierować do wykonania</w:t>
      </w:r>
      <w:r w:rsidRPr="00D853BE">
        <w:rPr>
          <w:rFonts w:ascii="Arial" w:hAnsi="Arial" w:cs="Arial"/>
          <w:sz w:val="21"/>
          <w:szCs w:val="21"/>
        </w:rPr>
        <w:t xml:space="preserve"> przedmiotu Umowy ekspert</w:t>
      </w:r>
      <w:r w:rsidR="005B40AD" w:rsidRPr="00D853BE">
        <w:rPr>
          <w:rFonts w:ascii="Arial" w:hAnsi="Arial" w:cs="Arial"/>
          <w:sz w:val="21"/>
          <w:szCs w:val="21"/>
        </w:rPr>
        <w:t>a przyrodnika botanika</w:t>
      </w:r>
      <w:r w:rsidRPr="00D853BE">
        <w:rPr>
          <w:rFonts w:ascii="Arial" w:hAnsi="Arial" w:cs="Arial"/>
          <w:sz w:val="21"/>
          <w:szCs w:val="21"/>
        </w:rPr>
        <w:t>, posiadając</w:t>
      </w:r>
      <w:r w:rsidR="005B40AD" w:rsidRPr="00D853BE">
        <w:rPr>
          <w:rFonts w:ascii="Arial" w:hAnsi="Arial" w:cs="Arial"/>
          <w:sz w:val="21"/>
          <w:szCs w:val="21"/>
        </w:rPr>
        <w:t>ego</w:t>
      </w:r>
      <w:r w:rsidRPr="00D853BE">
        <w:rPr>
          <w:rFonts w:ascii="Arial" w:hAnsi="Arial" w:cs="Arial"/>
          <w:sz w:val="21"/>
          <w:szCs w:val="21"/>
        </w:rPr>
        <w:t xml:space="preserve"> odpowiednie kwalifikacje zawodowe, doświadczenie </w:t>
      </w:r>
      <w:r w:rsidR="005D2442" w:rsidRPr="00D853BE">
        <w:rPr>
          <w:rFonts w:ascii="Arial" w:hAnsi="Arial" w:cs="Arial"/>
          <w:sz w:val="21"/>
          <w:szCs w:val="21"/>
        </w:rPr>
        <w:br/>
      </w:r>
      <w:r w:rsidRPr="00D853BE">
        <w:rPr>
          <w:rFonts w:ascii="Arial" w:hAnsi="Arial" w:cs="Arial"/>
          <w:sz w:val="21"/>
          <w:szCs w:val="21"/>
        </w:rPr>
        <w:t>i wykształcenie</w:t>
      </w:r>
      <w:r w:rsidR="005B40AD" w:rsidRPr="00D853BE">
        <w:rPr>
          <w:rFonts w:ascii="Arial" w:hAnsi="Arial" w:cs="Arial"/>
          <w:sz w:val="21"/>
          <w:szCs w:val="21"/>
        </w:rPr>
        <w:t>, zgodnie z deklaracją wskazaną w ofercie.</w:t>
      </w:r>
    </w:p>
    <w:p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Podczas prowadzonych prac eksper</w:t>
      </w:r>
      <w:r w:rsidR="002A5053" w:rsidRPr="00D853BE">
        <w:rPr>
          <w:rFonts w:ascii="Arial" w:eastAsia="Calibri" w:hAnsi="Arial" w:cs="Arial"/>
          <w:sz w:val="21"/>
          <w:szCs w:val="21"/>
        </w:rPr>
        <w:t>t</w:t>
      </w:r>
      <w:r w:rsidRPr="00D853BE">
        <w:rPr>
          <w:rFonts w:ascii="Arial" w:eastAsia="Calibri" w:hAnsi="Arial" w:cs="Arial"/>
          <w:sz w:val="21"/>
          <w:szCs w:val="21"/>
        </w:rPr>
        <w:t xml:space="preserve"> mu</w:t>
      </w:r>
      <w:r w:rsidR="002A5053" w:rsidRPr="00D853BE">
        <w:rPr>
          <w:rFonts w:ascii="Arial" w:eastAsia="Calibri" w:hAnsi="Arial" w:cs="Arial"/>
          <w:sz w:val="21"/>
          <w:szCs w:val="21"/>
        </w:rPr>
        <w:t>si</w:t>
      </w:r>
      <w:r w:rsidRPr="00D853BE">
        <w:rPr>
          <w:rFonts w:ascii="Arial" w:eastAsia="Calibri" w:hAnsi="Arial" w:cs="Arial"/>
          <w:sz w:val="21"/>
          <w:szCs w:val="21"/>
        </w:rPr>
        <w:t xml:space="preserve"> się konsultować z pracownikami Regionalnej Dyrekcji Ochrony Środowiska w Katowicach, którzy mogą uczestniczyć w realizowanych przez Wykonawcę pracach terenowych.</w:t>
      </w:r>
    </w:p>
    <w:p w:rsidR="000B4BC2" w:rsidRPr="00D853BE" w:rsidRDefault="000B4BC2" w:rsidP="00AA2C67">
      <w:pPr>
        <w:numPr>
          <w:ilvl w:val="0"/>
          <w:numId w:val="5"/>
        </w:numPr>
        <w:suppressAutoHyphens w:val="0"/>
        <w:spacing w:after="0"/>
        <w:jc w:val="both"/>
        <w:rPr>
          <w:rFonts w:ascii="Arial" w:eastAsia="Calibri" w:hAnsi="Arial" w:cs="Arial"/>
          <w:i/>
          <w:sz w:val="21"/>
          <w:szCs w:val="21"/>
          <w:lang w:eastAsia="en-US"/>
        </w:rPr>
      </w:pPr>
      <w:r w:rsidRPr="00D853BE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do wykorzystania na potrzeby wykonania </w:t>
      </w:r>
      <w:r w:rsidRPr="00D853BE">
        <w:rPr>
          <w:rFonts w:ascii="Arial" w:eastAsia="Calibri" w:hAnsi="Arial" w:cs="Arial"/>
          <w:i/>
          <w:sz w:val="21"/>
          <w:szCs w:val="21"/>
          <w:lang w:eastAsia="en-US"/>
        </w:rPr>
        <w:t xml:space="preserve">Ekspertyzy </w:t>
      </w:r>
      <w:r w:rsidRPr="00D853BE">
        <w:rPr>
          <w:rFonts w:ascii="Arial" w:eastAsia="Calibri" w:hAnsi="Arial" w:cs="Arial"/>
          <w:sz w:val="21"/>
          <w:szCs w:val="21"/>
          <w:lang w:eastAsia="en-US"/>
        </w:rPr>
        <w:t xml:space="preserve">wskazaną przez Wykonawcę dokumentację przyrodniczą będącą w posiadaniu Regionalnej Dyrekcji Ochrony Środowiska w Katowicach dotyczącą tematu i obszaru objętego </w:t>
      </w:r>
      <w:r w:rsidRPr="00D853BE">
        <w:rPr>
          <w:rFonts w:ascii="Arial" w:eastAsia="Calibri" w:hAnsi="Arial" w:cs="Arial"/>
          <w:i/>
          <w:sz w:val="21"/>
          <w:szCs w:val="21"/>
          <w:lang w:eastAsia="en-US"/>
        </w:rPr>
        <w:t>Ekspertyzą.</w:t>
      </w:r>
    </w:p>
    <w:p w:rsidR="007A002A" w:rsidRPr="006F4AA3" w:rsidRDefault="007A002A" w:rsidP="00AA2C67">
      <w:pPr>
        <w:numPr>
          <w:ilvl w:val="0"/>
          <w:numId w:val="5"/>
        </w:numPr>
        <w:spacing w:after="0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>W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terminie 14 dni od</w:t>
      </w:r>
      <w:r>
        <w:rPr>
          <w:rFonts w:ascii="Arial" w:eastAsia="TimesNewRomanPS-BoldMT" w:hAnsi="Arial" w:cs="Arial"/>
          <w:bCs/>
          <w:sz w:val="21"/>
          <w:szCs w:val="21"/>
        </w:rPr>
        <w:t xml:space="preserve"> daty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podpisania umowy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Wykonawca jest zobowiązany przedłożyć </w:t>
      </w:r>
      <w:r w:rsidRPr="006F4AA3">
        <w:rPr>
          <w:rFonts w:ascii="Arial" w:eastAsia="TimesNewRomanPS-BoldMT" w:hAnsi="Arial" w:cs="Arial"/>
          <w:bCs/>
          <w:sz w:val="21"/>
          <w:szCs w:val="21"/>
        </w:rPr>
        <w:t xml:space="preserve">Zamawiającemu </w:t>
      </w:r>
      <w:r w:rsidR="0000598A" w:rsidRPr="006F4AA3">
        <w:rPr>
          <w:rFonts w:ascii="Arial" w:eastAsia="TimesNewRomanPS-BoldMT" w:hAnsi="Arial" w:cs="Arial"/>
          <w:bCs/>
          <w:sz w:val="21"/>
          <w:szCs w:val="21"/>
        </w:rPr>
        <w:t>pisemnie</w:t>
      </w:r>
      <w:r w:rsidR="006F4AA3" w:rsidRPr="006F4AA3">
        <w:rPr>
          <w:rFonts w:ascii="Arial" w:eastAsia="TimesNewRomanPS-BoldMT" w:hAnsi="Arial" w:cs="Arial"/>
          <w:bCs/>
          <w:sz w:val="21"/>
          <w:szCs w:val="21"/>
        </w:rPr>
        <w:t xml:space="preserve"> (ilekroć w umowie jest mowa o pisemności należy przez to </w:t>
      </w:r>
      <w:r w:rsidR="006F4AA3" w:rsidRPr="006F4AA3">
        <w:rPr>
          <w:rFonts w:ascii="Arial" w:eastAsia="TimesNewRomanPS-BoldMT" w:hAnsi="Arial" w:cs="Arial"/>
          <w:bCs/>
          <w:sz w:val="21"/>
          <w:szCs w:val="21"/>
        </w:rPr>
        <w:lastRenderedPageBreak/>
        <w:t xml:space="preserve">rozumieć  </w:t>
      </w:r>
      <w:r w:rsidR="006F4AA3" w:rsidRPr="006F4AA3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</w:t>
      </w:r>
      <w:r w:rsidR="008F4C92">
        <w:rPr>
          <w:rFonts w:ascii="Arial" w:hAnsi="Arial" w:cs="Arial"/>
          <w:sz w:val="21"/>
          <w:szCs w:val="21"/>
        </w:rPr>
        <w:t>:</w:t>
      </w:r>
    </w:p>
    <w:p w:rsidR="00BB381F" w:rsidRPr="00D853BE" w:rsidRDefault="007A002A" w:rsidP="002F3D5A">
      <w:pPr>
        <w:spacing w:after="0"/>
        <w:ind w:left="709" w:hanging="352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 xml:space="preserve">1) </w:t>
      </w:r>
      <w:r w:rsidR="002F3D5A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do akceptacji</w:t>
      </w:r>
      <w:r w:rsidR="002F3D5A">
        <w:rPr>
          <w:rFonts w:ascii="Arial" w:eastAsia="TimesNewRomanPS-BoldMT" w:hAnsi="Arial" w:cs="Arial"/>
          <w:bCs/>
          <w:sz w:val="21"/>
          <w:szCs w:val="21"/>
        </w:rPr>
        <w:t xml:space="preserve"> -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metodyk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>i, plan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pracy (opis planowanego przebiegu prac w terenie), które należy przygotować w oparciu o dostępne metodyki GIOŚ, dostosowane ewentualnie do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 specyficznych warunków obszaru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2F3D5A">
        <w:rPr>
          <w:rFonts w:ascii="Arial" w:eastAsia="TimesNewRomanPS-BoldMT" w:hAnsi="Arial" w:cs="Arial"/>
          <w:bCs/>
          <w:sz w:val="21"/>
          <w:szCs w:val="21"/>
        </w:rPr>
        <w:t>c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zas potrzebny na przedstawienie </w:t>
      </w:r>
      <w:r w:rsidR="003A5582" w:rsidRPr="00D853BE">
        <w:rPr>
          <w:rFonts w:ascii="Arial" w:eastAsia="TimesNewRomanPS-BoldMT" w:hAnsi="Arial" w:cs="Arial"/>
          <w:bCs/>
          <w:sz w:val="21"/>
          <w:szCs w:val="21"/>
        </w:rPr>
        <w:br/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i akceptację metodyki, planu pracy nie wstrzymu</w:t>
      </w:r>
      <w:r w:rsidR="0000598A">
        <w:rPr>
          <w:rFonts w:ascii="Arial" w:eastAsia="TimesNewRomanPS-BoldMT" w:hAnsi="Arial" w:cs="Arial"/>
          <w:bCs/>
          <w:sz w:val="21"/>
          <w:szCs w:val="21"/>
        </w:rPr>
        <w:t>je rozpoczęcia badań terenowych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</w:p>
    <w:p w:rsidR="00BB381F" w:rsidRPr="00D853BE" w:rsidRDefault="007A002A" w:rsidP="002F3D5A">
      <w:pPr>
        <w:spacing w:after="0"/>
        <w:ind w:left="709" w:hanging="425"/>
        <w:jc w:val="both"/>
        <w:rPr>
          <w:rFonts w:ascii="Arial" w:eastAsia="TimesNewRomanPS-BoldMT" w:hAnsi="Arial" w:cs="Arial"/>
          <w:bCs/>
          <w:sz w:val="21"/>
          <w:szCs w:val="21"/>
        </w:rPr>
      </w:pPr>
      <w:r>
        <w:rPr>
          <w:rFonts w:ascii="Arial" w:eastAsia="TimesNewRomanPS-BoldMT" w:hAnsi="Arial" w:cs="Arial"/>
          <w:bCs/>
          <w:sz w:val="21"/>
          <w:szCs w:val="21"/>
        </w:rPr>
        <w:t xml:space="preserve">2) 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harmonogram prac terenowych</w:t>
      </w:r>
      <w:r w:rsidR="002F3D5A">
        <w:rPr>
          <w:rFonts w:ascii="Arial" w:eastAsia="TimesNewRomanPS-BoldMT" w:hAnsi="Arial" w:cs="Arial"/>
          <w:bCs/>
          <w:sz w:val="21"/>
          <w:szCs w:val="21"/>
        </w:rPr>
        <w:t>;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Zamawiający zastrzega sobie możliwość udziału</w:t>
      </w:r>
      <w:r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2F3D5A">
        <w:rPr>
          <w:rFonts w:ascii="Arial" w:eastAsia="TimesNewRomanPS-BoldMT" w:hAnsi="Arial" w:cs="Arial"/>
          <w:bCs/>
          <w:sz w:val="21"/>
          <w:szCs w:val="21"/>
        </w:rPr>
        <w:br/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w wybranych sesjach terenowych</w:t>
      </w:r>
      <w:r w:rsidR="009A3AA1">
        <w:rPr>
          <w:rFonts w:ascii="Arial" w:eastAsia="TimesNewRomanPS-BoldMT" w:hAnsi="Arial" w:cs="Arial"/>
          <w:bCs/>
          <w:sz w:val="21"/>
          <w:szCs w:val="21"/>
        </w:rPr>
        <w:t>;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9A3AA1">
        <w:rPr>
          <w:rFonts w:ascii="Arial" w:eastAsia="TimesNewRomanPS-BoldMT" w:hAnsi="Arial" w:cs="Arial"/>
          <w:bCs/>
          <w:sz w:val="21"/>
          <w:szCs w:val="21"/>
        </w:rPr>
        <w:t>k</w:t>
      </w:r>
      <w:r w:rsidR="00BB381F" w:rsidRPr="00D853BE">
        <w:rPr>
          <w:rFonts w:ascii="Arial" w:eastAsia="TimesNewRomanPS-BoldMT" w:hAnsi="Arial" w:cs="Arial"/>
          <w:bCs/>
          <w:sz w:val="21"/>
          <w:szCs w:val="21"/>
        </w:rPr>
        <w:t>ażda zmiana harmonogramu wymaga pisemnego powiadomienia Zamawiającego.</w:t>
      </w:r>
    </w:p>
    <w:p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TimesNewRomanPS-BoldMT" w:hAnsi="Arial" w:cs="Arial"/>
          <w:bCs/>
          <w:sz w:val="21"/>
          <w:szCs w:val="21"/>
        </w:rPr>
        <w:t>Wykonawca jest zobowiązany przedkładać Zamawiającemu krótk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t xml:space="preserve">ie informacje z wyjść </w:t>
      </w:r>
      <w:r w:rsidR="00663722" w:rsidRPr="00D853BE">
        <w:rPr>
          <w:rFonts w:ascii="Arial" w:eastAsia="TimesNewRomanPS-BoldMT" w:hAnsi="Arial" w:cs="Arial"/>
          <w:bCs/>
          <w:sz w:val="21"/>
          <w:szCs w:val="21"/>
        </w:rPr>
        <w:br/>
        <w:t>w teren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>, które nastąpiły w danym miesiącu</w:t>
      </w:r>
      <w:r w:rsidR="00E14FD5">
        <w:rPr>
          <w:rFonts w:ascii="Arial" w:eastAsia="TimesNewRomanPS-BoldMT" w:hAnsi="Arial" w:cs="Arial"/>
          <w:bCs/>
          <w:sz w:val="21"/>
          <w:szCs w:val="21"/>
        </w:rPr>
        <w:t>;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 </w:t>
      </w:r>
      <w:r w:rsidR="00E14FD5">
        <w:rPr>
          <w:rFonts w:ascii="Arial" w:eastAsia="TimesNewRomanPS-BoldMT" w:hAnsi="Arial" w:cs="Arial"/>
          <w:bCs/>
          <w:sz w:val="21"/>
          <w:szCs w:val="21"/>
        </w:rPr>
        <w:t>i</w:t>
      </w:r>
      <w:r w:rsidRPr="00D853BE">
        <w:rPr>
          <w:rFonts w:ascii="Arial" w:eastAsia="TimesNewRomanPS-BoldMT" w:hAnsi="Arial" w:cs="Arial"/>
          <w:bCs/>
          <w:sz w:val="21"/>
          <w:szCs w:val="21"/>
        </w:rPr>
        <w:t xml:space="preserve">nformację należy przedkładać, w terminie do 7 dnia miesiąca, następującego po miesiącu, w którym nastąpiły wyjścia w teren, wraz z plikami przedstawiającym trasy przejścia, zapisane przez urządzenie GPS (np. w formacie </w:t>
      </w:r>
      <w:proofErr w:type="spellStart"/>
      <w:r w:rsidRPr="00D853BE">
        <w:rPr>
          <w:rFonts w:ascii="Arial" w:eastAsia="TimesNewRomanPS-BoldMT" w:hAnsi="Arial" w:cs="Arial"/>
          <w:bCs/>
          <w:sz w:val="21"/>
          <w:szCs w:val="21"/>
        </w:rPr>
        <w:t>gpx</w:t>
      </w:r>
      <w:proofErr w:type="spellEnd"/>
      <w:r w:rsidRPr="00D853BE">
        <w:rPr>
          <w:rFonts w:ascii="Arial" w:eastAsia="TimesNewRomanPS-BoldMT" w:hAnsi="Arial" w:cs="Arial"/>
          <w:bCs/>
          <w:sz w:val="21"/>
          <w:szCs w:val="21"/>
        </w:rPr>
        <w:t>) oraz zdjęciami.</w:t>
      </w:r>
    </w:p>
    <w:p w:rsidR="00BB381F" w:rsidRPr="00D853BE" w:rsidRDefault="00BB381F" w:rsidP="00AA2C67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>Wykonawca jest zobowiązany do uzyskania wszystkich zgód i zezwoleń wymaganych do prowadzenia badań terenowych.</w:t>
      </w:r>
    </w:p>
    <w:p w:rsidR="00BB381F" w:rsidRPr="00D853BE" w:rsidRDefault="00BB381F" w:rsidP="00831B55">
      <w:pPr>
        <w:spacing w:after="0"/>
        <w:ind w:left="284"/>
        <w:jc w:val="center"/>
        <w:rPr>
          <w:rFonts w:ascii="Arial" w:hAnsi="Arial" w:cs="Arial"/>
          <w:b/>
          <w:bCs/>
          <w:i/>
          <w:spacing w:val="10"/>
          <w:sz w:val="21"/>
          <w:szCs w:val="21"/>
        </w:rPr>
      </w:pPr>
    </w:p>
    <w:p w:rsidR="005E0B4E" w:rsidRDefault="00EA16E9" w:rsidP="00831B55">
      <w:pPr>
        <w:spacing w:after="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4. </w:t>
      </w:r>
    </w:p>
    <w:p w:rsidR="00BB381F" w:rsidRPr="00D853BE" w:rsidRDefault="00EA16E9" w:rsidP="00831B55">
      <w:pPr>
        <w:spacing w:after="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ODBIÓR PRAC</w:t>
      </w:r>
    </w:p>
    <w:p w:rsidR="00761CF3" w:rsidRPr="00D853BE" w:rsidRDefault="00761CF3" w:rsidP="00831B55">
      <w:pPr>
        <w:spacing w:after="0"/>
        <w:ind w:left="284"/>
        <w:jc w:val="center"/>
        <w:rPr>
          <w:rFonts w:ascii="Arial" w:hAnsi="Arial" w:cs="Arial"/>
          <w:b/>
          <w:i/>
          <w:sz w:val="21"/>
          <w:szCs w:val="21"/>
        </w:rPr>
      </w:pPr>
    </w:p>
    <w:p w:rsidR="00BB381F" w:rsidRPr="00D853BE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Podstawą odbioru przedmiotu zamówienia, jest </w:t>
      </w:r>
      <w:r w:rsidR="00650440" w:rsidRPr="00D853BE">
        <w:rPr>
          <w:rFonts w:ascii="Arial" w:hAnsi="Arial" w:cs="Arial"/>
          <w:sz w:val="21"/>
          <w:szCs w:val="21"/>
        </w:rPr>
        <w:t>doręczenie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70375E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>kspertyz</w:t>
      </w:r>
      <w:r w:rsidR="00CF18A4" w:rsidRPr="00D853BE">
        <w:rPr>
          <w:rFonts w:ascii="Arial" w:hAnsi="Arial" w:cs="Arial"/>
          <w:sz w:val="21"/>
          <w:szCs w:val="21"/>
        </w:rPr>
        <w:t>y</w:t>
      </w:r>
      <w:r w:rsidRPr="00D853BE">
        <w:rPr>
          <w:rFonts w:ascii="Arial" w:hAnsi="Arial" w:cs="Arial"/>
          <w:sz w:val="21"/>
          <w:szCs w:val="21"/>
        </w:rPr>
        <w:t xml:space="preserve"> do siedziby Zamawiającego. </w:t>
      </w:r>
    </w:p>
    <w:p w:rsidR="00BB381F" w:rsidRPr="00D853BE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</w:t>
      </w:r>
      <w:r w:rsidR="00353158">
        <w:rPr>
          <w:rFonts w:ascii="Arial" w:hAnsi="Arial" w:cs="Arial"/>
          <w:sz w:val="21"/>
          <w:szCs w:val="21"/>
        </w:rPr>
        <w:t xml:space="preserve">roboczych </w:t>
      </w:r>
      <w:r w:rsidRPr="00D853BE">
        <w:rPr>
          <w:rFonts w:ascii="Arial" w:hAnsi="Arial" w:cs="Arial"/>
          <w:sz w:val="21"/>
          <w:szCs w:val="21"/>
        </w:rPr>
        <w:t xml:space="preserve">od daty </w:t>
      </w:r>
      <w:r w:rsidR="00650440" w:rsidRPr="00D853BE">
        <w:rPr>
          <w:rFonts w:ascii="Arial" w:hAnsi="Arial" w:cs="Arial"/>
          <w:sz w:val="21"/>
          <w:szCs w:val="21"/>
        </w:rPr>
        <w:t>doręczenia</w:t>
      </w:r>
      <w:r w:rsidRPr="00D853BE">
        <w:rPr>
          <w:rFonts w:ascii="Arial" w:hAnsi="Arial" w:cs="Arial"/>
          <w:sz w:val="21"/>
          <w:szCs w:val="21"/>
        </w:rPr>
        <w:t xml:space="preserve"> </w:t>
      </w:r>
      <w:r w:rsidR="0063661B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>kspertyz</w:t>
      </w:r>
      <w:r w:rsidR="00603F98" w:rsidRPr="00D853BE">
        <w:rPr>
          <w:rFonts w:ascii="Arial" w:hAnsi="Arial" w:cs="Arial"/>
          <w:sz w:val="21"/>
          <w:szCs w:val="21"/>
        </w:rPr>
        <w:t>y</w:t>
      </w:r>
      <w:r w:rsidR="002E4DDE">
        <w:rPr>
          <w:rFonts w:ascii="Arial" w:hAnsi="Arial" w:cs="Arial"/>
          <w:sz w:val="21"/>
          <w:szCs w:val="21"/>
        </w:rPr>
        <w:t>,</w:t>
      </w:r>
      <w:r w:rsidRPr="00D853BE">
        <w:rPr>
          <w:rFonts w:ascii="Arial" w:hAnsi="Arial" w:cs="Arial"/>
          <w:sz w:val="21"/>
          <w:szCs w:val="21"/>
        </w:rPr>
        <w:t xml:space="preserve"> przez </w:t>
      </w:r>
      <w:r w:rsidR="00650440" w:rsidRPr="00D853BE">
        <w:rPr>
          <w:rFonts w:ascii="Arial" w:hAnsi="Arial" w:cs="Arial"/>
          <w:sz w:val="21"/>
          <w:szCs w:val="21"/>
        </w:rPr>
        <w:t>osoby</w:t>
      </w:r>
      <w:r w:rsidRPr="00D853BE">
        <w:rPr>
          <w:rFonts w:ascii="Arial" w:hAnsi="Arial" w:cs="Arial"/>
          <w:sz w:val="21"/>
          <w:szCs w:val="21"/>
        </w:rPr>
        <w:t xml:space="preserve"> wyznaczon</w:t>
      </w:r>
      <w:r w:rsidR="00650440" w:rsidRPr="00D853BE">
        <w:rPr>
          <w:rFonts w:ascii="Arial" w:hAnsi="Arial" w:cs="Arial"/>
          <w:sz w:val="21"/>
          <w:szCs w:val="21"/>
        </w:rPr>
        <w:t>e</w:t>
      </w:r>
      <w:r w:rsidRPr="00D853BE">
        <w:rPr>
          <w:rFonts w:ascii="Arial" w:hAnsi="Arial" w:cs="Arial"/>
          <w:sz w:val="21"/>
          <w:szCs w:val="21"/>
        </w:rPr>
        <w:t xml:space="preserve"> p</w:t>
      </w:r>
      <w:r w:rsidR="0070375E" w:rsidRPr="00D853BE">
        <w:rPr>
          <w:rFonts w:ascii="Arial" w:hAnsi="Arial" w:cs="Arial"/>
          <w:sz w:val="21"/>
          <w:szCs w:val="21"/>
        </w:rPr>
        <w:t>rzez Zamawiającego, przy czym:</w:t>
      </w:r>
    </w:p>
    <w:p w:rsidR="00BB381F" w:rsidRPr="00D853BE" w:rsidRDefault="00BB381F" w:rsidP="00AA2C67">
      <w:pPr>
        <w:numPr>
          <w:ilvl w:val="0"/>
          <w:numId w:val="8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 odbiorze może brać udział Wykonawca,</w:t>
      </w:r>
    </w:p>
    <w:p w:rsidR="00BB381F" w:rsidRPr="00D853BE" w:rsidRDefault="00970214" w:rsidP="00AA2C67">
      <w:pPr>
        <w:numPr>
          <w:ilvl w:val="0"/>
          <w:numId w:val="8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o </w:t>
      </w:r>
      <w:r w:rsidR="00BB381F" w:rsidRPr="00D853BE">
        <w:rPr>
          <w:rFonts w:ascii="Arial" w:hAnsi="Arial" w:cs="Arial"/>
          <w:sz w:val="21"/>
          <w:szCs w:val="21"/>
        </w:rPr>
        <w:t>terminie odbioru Zamawiający powiadomi Wykonawcę na co najmniej 3 dni przed wyznaczonym terminem odbioru, dopuszcza się zawiadomienie telefoniczne lub za pomocą poczty elektronicznej.</w:t>
      </w:r>
    </w:p>
    <w:p w:rsidR="00BB381F" w:rsidRPr="00D853BE" w:rsidRDefault="00D853BE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 </w:t>
      </w:r>
      <w:r w:rsidR="00BB381F" w:rsidRPr="00D853BE">
        <w:rPr>
          <w:rFonts w:ascii="Arial" w:hAnsi="Arial" w:cs="Arial"/>
          <w:sz w:val="21"/>
          <w:szCs w:val="21"/>
        </w:rPr>
        <w:t xml:space="preserve">Odbiór </w:t>
      </w:r>
      <w:r w:rsidRPr="00D853BE">
        <w:rPr>
          <w:rFonts w:ascii="Arial" w:hAnsi="Arial" w:cs="Arial"/>
          <w:sz w:val="21"/>
          <w:szCs w:val="21"/>
        </w:rPr>
        <w:t xml:space="preserve">przedmiotu zamówienia </w:t>
      </w:r>
      <w:r w:rsidR="00BB381F" w:rsidRPr="00D853BE">
        <w:rPr>
          <w:rFonts w:ascii="Arial" w:hAnsi="Arial" w:cs="Arial"/>
          <w:sz w:val="21"/>
          <w:szCs w:val="21"/>
        </w:rPr>
        <w:t xml:space="preserve">uważa się za dokonany </w:t>
      </w:r>
      <w:r w:rsidR="001D1E76" w:rsidRPr="00D853BE">
        <w:rPr>
          <w:rFonts w:ascii="Arial" w:hAnsi="Arial" w:cs="Arial"/>
          <w:sz w:val="21"/>
          <w:szCs w:val="21"/>
        </w:rPr>
        <w:t xml:space="preserve">wraz </w:t>
      </w:r>
      <w:r w:rsidR="00BB381F" w:rsidRPr="00D853BE">
        <w:rPr>
          <w:rFonts w:ascii="Arial" w:hAnsi="Arial" w:cs="Arial"/>
          <w:sz w:val="21"/>
          <w:szCs w:val="21"/>
        </w:rPr>
        <w:t>z moment</w:t>
      </w:r>
      <w:r w:rsidR="00970214" w:rsidRPr="00D853BE">
        <w:rPr>
          <w:rFonts w:ascii="Arial" w:hAnsi="Arial" w:cs="Arial"/>
          <w:sz w:val="21"/>
          <w:szCs w:val="21"/>
        </w:rPr>
        <w:t xml:space="preserve">em podpisania </w:t>
      </w:r>
      <w:r w:rsidR="00245618">
        <w:rPr>
          <w:rFonts w:ascii="Arial" w:hAnsi="Arial" w:cs="Arial"/>
          <w:sz w:val="21"/>
          <w:szCs w:val="21"/>
        </w:rPr>
        <w:t>P</w:t>
      </w:r>
      <w:r w:rsidR="00970214" w:rsidRPr="00D853BE">
        <w:rPr>
          <w:rFonts w:ascii="Arial" w:hAnsi="Arial" w:cs="Arial"/>
          <w:sz w:val="21"/>
          <w:szCs w:val="21"/>
        </w:rPr>
        <w:t xml:space="preserve">rotokołu </w:t>
      </w:r>
      <w:r w:rsidR="00245618">
        <w:rPr>
          <w:rFonts w:ascii="Arial" w:hAnsi="Arial" w:cs="Arial"/>
          <w:sz w:val="21"/>
          <w:szCs w:val="21"/>
        </w:rPr>
        <w:t>O</w:t>
      </w:r>
      <w:r w:rsidR="00970214" w:rsidRPr="00D853BE">
        <w:rPr>
          <w:rFonts w:ascii="Arial" w:hAnsi="Arial" w:cs="Arial"/>
          <w:sz w:val="21"/>
          <w:szCs w:val="21"/>
        </w:rPr>
        <w:t>dbioru – bez zastrzeżeń.</w:t>
      </w:r>
    </w:p>
    <w:p w:rsidR="001D1E76" w:rsidRPr="00D853BE" w:rsidRDefault="00514BEA" w:rsidP="00AA2C67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D1E76" w:rsidRPr="00D853BE">
        <w:rPr>
          <w:rFonts w:ascii="Arial" w:hAnsi="Arial" w:cs="Arial"/>
          <w:sz w:val="21"/>
          <w:szCs w:val="21"/>
        </w:rPr>
        <w:t>W przypadku stwierdzenia przez Zamawiającego braków i uchybień w przedstawionej dokumentacji, Zamawiający wyznaczy Wykonawcy dodatkowy termin dokonania wskazanych w protokole odbioru poprawek i uzupełnień. Po otrzymaniu poprawionej dokumentacji, Zamawiający dokona ponownej oceny prz</w:t>
      </w:r>
      <w:r w:rsidR="00141421">
        <w:rPr>
          <w:rFonts w:ascii="Arial" w:hAnsi="Arial" w:cs="Arial"/>
          <w:sz w:val="21"/>
          <w:szCs w:val="21"/>
        </w:rPr>
        <w:t>edłożonych dokumentów w ciągu 10</w:t>
      </w:r>
      <w:r w:rsidR="001D1E76" w:rsidRPr="00D853BE">
        <w:rPr>
          <w:rFonts w:ascii="Arial" w:hAnsi="Arial" w:cs="Arial"/>
          <w:sz w:val="21"/>
          <w:szCs w:val="21"/>
        </w:rPr>
        <w:t xml:space="preserve"> dni</w:t>
      </w:r>
      <w:r w:rsidR="00B136D5">
        <w:rPr>
          <w:rFonts w:ascii="Arial" w:hAnsi="Arial" w:cs="Arial"/>
          <w:sz w:val="21"/>
          <w:szCs w:val="21"/>
        </w:rPr>
        <w:t xml:space="preserve"> roboczych</w:t>
      </w:r>
      <w:r w:rsidR="001D1E76" w:rsidRPr="00D853BE">
        <w:rPr>
          <w:rFonts w:ascii="Arial" w:hAnsi="Arial" w:cs="Arial"/>
          <w:sz w:val="21"/>
          <w:szCs w:val="21"/>
        </w:rPr>
        <w:t>.</w:t>
      </w:r>
    </w:p>
    <w:p w:rsidR="001D1E76" w:rsidRPr="00514BEA" w:rsidRDefault="001429E4" w:rsidP="00514BEA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514BEA">
        <w:rPr>
          <w:rFonts w:ascii="Arial" w:hAnsi="Arial" w:cs="Arial"/>
          <w:sz w:val="21"/>
          <w:szCs w:val="21"/>
        </w:rPr>
        <w:t xml:space="preserve">W przypadku ponownego stwierdzenia przez Zamawiającego braków i uchybień </w:t>
      </w:r>
      <w:r w:rsidR="002E4DDE" w:rsidRPr="00514BEA">
        <w:rPr>
          <w:rFonts w:ascii="Arial" w:hAnsi="Arial" w:cs="Arial"/>
          <w:sz w:val="21"/>
          <w:szCs w:val="21"/>
        </w:rPr>
        <w:br/>
      </w:r>
      <w:r w:rsidRPr="00514BEA">
        <w:rPr>
          <w:rFonts w:ascii="Arial" w:hAnsi="Arial" w:cs="Arial"/>
          <w:sz w:val="21"/>
          <w:szCs w:val="21"/>
        </w:rPr>
        <w:t>w poprawionej przez Wykonawcę dokumentacji Zamawiający ma prawo</w:t>
      </w:r>
      <w:r w:rsidR="00514BEA">
        <w:rPr>
          <w:rFonts w:ascii="Arial" w:hAnsi="Arial" w:cs="Arial"/>
          <w:sz w:val="21"/>
          <w:szCs w:val="21"/>
        </w:rPr>
        <w:t xml:space="preserve"> </w:t>
      </w:r>
      <w:r w:rsidRPr="00514BEA">
        <w:rPr>
          <w:rFonts w:ascii="Arial" w:hAnsi="Arial" w:cs="Arial"/>
          <w:sz w:val="21"/>
          <w:szCs w:val="21"/>
        </w:rPr>
        <w:t>wyznaczyć Wykonawcy kolejny dodatkowy termin dokonania wskazanych w protokole odbioru</w:t>
      </w:r>
      <w:r w:rsidR="008519FB" w:rsidRPr="00514BEA">
        <w:rPr>
          <w:rFonts w:ascii="Arial" w:hAnsi="Arial" w:cs="Arial"/>
          <w:sz w:val="21"/>
          <w:szCs w:val="21"/>
        </w:rPr>
        <w:t xml:space="preserve"> poprawek i uzupełnień. Po otrzymaniu poprawionej dokumentacji, Zamawiający dokona niezwłocznie ponownej oceny przedłożonych dokumentów.</w:t>
      </w:r>
    </w:p>
    <w:p w:rsidR="00F53420" w:rsidRPr="002E4DDE" w:rsidRDefault="009C1AA0" w:rsidP="00514BEA">
      <w:pPr>
        <w:numPr>
          <w:ilvl w:val="0"/>
          <w:numId w:val="6"/>
        </w:numPr>
        <w:tabs>
          <w:tab w:val="clear" w:pos="357"/>
          <w:tab w:val="num" w:pos="284"/>
        </w:tabs>
        <w:autoSpaceDE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>Zamawiający może dokonać przedłużenia terminu wskazanego w protokole odbioru na dokonanie poprawek i uzupełnień pod warunkiem</w:t>
      </w:r>
      <w:r w:rsidR="00F53420" w:rsidRP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>złożenia przez Wykonawcę pisemnego wniosku o zmianę terminu dokonania poprawek</w:t>
      </w:r>
      <w:r w:rsidR="002E4DDE">
        <w:rPr>
          <w:rFonts w:ascii="Arial" w:hAnsi="Arial" w:cs="Arial"/>
          <w:sz w:val="21"/>
          <w:szCs w:val="21"/>
        </w:rPr>
        <w:t xml:space="preserve"> </w:t>
      </w:r>
      <w:r w:rsidR="008519FB" w:rsidRPr="002E4DDE">
        <w:rPr>
          <w:rFonts w:ascii="Arial" w:hAnsi="Arial" w:cs="Arial"/>
          <w:sz w:val="21"/>
          <w:szCs w:val="21"/>
        </w:rPr>
        <w:t xml:space="preserve">i uzupełnień. Wniosek ten musi zawierać opis </w:t>
      </w:r>
      <w:r w:rsidR="001E3C5C">
        <w:rPr>
          <w:rFonts w:ascii="Arial" w:hAnsi="Arial" w:cs="Arial"/>
          <w:sz w:val="21"/>
          <w:szCs w:val="21"/>
        </w:rPr>
        <w:t>i uzasadnienie.</w:t>
      </w:r>
    </w:p>
    <w:p w:rsidR="00BB381F" w:rsidRPr="002D44EA" w:rsidRDefault="00BB381F" w:rsidP="00AA2C67">
      <w:pPr>
        <w:numPr>
          <w:ilvl w:val="0"/>
          <w:numId w:val="6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lastRenderedPageBreak/>
        <w:t>Wykonawca zobowiązany jest do nieodpłatnego usunięcia, innych niż stwierdzone w trybie określo</w:t>
      </w:r>
      <w:r w:rsidR="00CF18A4" w:rsidRPr="002D44EA">
        <w:rPr>
          <w:rFonts w:ascii="Arial" w:eastAsia="Calibri" w:hAnsi="Arial" w:cs="Arial"/>
          <w:sz w:val="21"/>
          <w:szCs w:val="21"/>
        </w:rPr>
        <w:t xml:space="preserve">nym w ust. </w:t>
      </w:r>
      <w:r w:rsidR="009C1AA0" w:rsidRPr="002D44EA">
        <w:rPr>
          <w:rFonts w:ascii="Arial" w:eastAsia="Calibri" w:hAnsi="Arial" w:cs="Arial"/>
          <w:sz w:val="21"/>
          <w:szCs w:val="21"/>
        </w:rPr>
        <w:t>4-5</w:t>
      </w:r>
      <w:r w:rsidR="00CF18A4" w:rsidRPr="002D44EA">
        <w:rPr>
          <w:rFonts w:ascii="Arial" w:eastAsia="Calibri" w:hAnsi="Arial" w:cs="Arial"/>
          <w:sz w:val="21"/>
          <w:szCs w:val="21"/>
        </w:rPr>
        <w:t xml:space="preserve"> błędów w </w:t>
      </w:r>
      <w:r w:rsidR="004148CB" w:rsidRPr="002D44EA">
        <w:rPr>
          <w:rFonts w:ascii="Arial" w:eastAsia="Calibri" w:hAnsi="Arial" w:cs="Arial"/>
          <w:sz w:val="21"/>
          <w:szCs w:val="21"/>
        </w:rPr>
        <w:t>E</w:t>
      </w:r>
      <w:r w:rsidR="00CF18A4" w:rsidRPr="002D44EA">
        <w:rPr>
          <w:rFonts w:ascii="Arial" w:eastAsia="Calibri" w:hAnsi="Arial" w:cs="Arial"/>
          <w:sz w:val="21"/>
          <w:szCs w:val="21"/>
        </w:rPr>
        <w:t>kspertyzie</w:t>
      </w:r>
      <w:r w:rsidRPr="002D44EA">
        <w:rPr>
          <w:rFonts w:ascii="Arial" w:eastAsia="Calibri" w:hAnsi="Arial" w:cs="Arial"/>
          <w:sz w:val="21"/>
          <w:szCs w:val="21"/>
        </w:rPr>
        <w:t xml:space="preserve"> zauważonych i zgłoszonych przez Zamawiającego w terminie jednego roku od protokolarnego</w:t>
      </w:r>
      <w:r w:rsidR="00E95DA7" w:rsidRPr="002D44EA">
        <w:rPr>
          <w:rFonts w:ascii="Arial" w:eastAsia="Calibri" w:hAnsi="Arial" w:cs="Arial"/>
          <w:sz w:val="21"/>
          <w:szCs w:val="21"/>
        </w:rPr>
        <w:t xml:space="preserve"> odbioru przedmiotu zamówienia:</w:t>
      </w:r>
    </w:p>
    <w:p w:rsidR="00BB381F" w:rsidRPr="002D44EA" w:rsidRDefault="00BB381F" w:rsidP="00AA2C67">
      <w:pPr>
        <w:numPr>
          <w:ilvl w:val="0"/>
          <w:numId w:val="7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>informacje o wystąpieniu wad, omyłek i błędów przekazywane będą Wykonawcy</w:t>
      </w:r>
      <w:r w:rsidRPr="002D44EA">
        <w:rPr>
          <w:rFonts w:ascii="Arial" w:eastAsia="Calibri" w:hAnsi="Arial" w:cs="Arial"/>
          <w:sz w:val="21"/>
          <w:szCs w:val="21"/>
        </w:rPr>
        <w:br/>
      </w:r>
      <w:r w:rsidR="002D44EA" w:rsidRPr="002D44EA">
        <w:rPr>
          <w:rFonts w:ascii="Arial" w:eastAsia="Calibri" w:hAnsi="Arial" w:cs="Arial"/>
          <w:sz w:val="21"/>
          <w:szCs w:val="21"/>
        </w:rPr>
        <w:t>pisemnie</w:t>
      </w:r>
      <w:r w:rsidR="00701115" w:rsidRPr="002D44EA">
        <w:rPr>
          <w:rFonts w:ascii="Arial" w:eastAsia="Calibri" w:hAnsi="Arial" w:cs="Arial"/>
          <w:sz w:val="21"/>
          <w:szCs w:val="21"/>
        </w:rPr>
        <w:t>,</w:t>
      </w:r>
    </w:p>
    <w:p w:rsidR="00BB381F" w:rsidRPr="002D44EA" w:rsidRDefault="00BB381F" w:rsidP="00AA2C67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2D44EA">
        <w:rPr>
          <w:rFonts w:ascii="Arial" w:eastAsia="Calibri" w:hAnsi="Arial" w:cs="Arial"/>
          <w:sz w:val="21"/>
          <w:szCs w:val="21"/>
        </w:rPr>
        <w:t xml:space="preserve">błędy zostaną usunięte przez Wykonawcę w terminie nie dłuższym niż 15 dni roboczych od daty przekazania informacji o wadach, omyłkach lub błędach. </w:t>
      </w:r>
    </w:p>
    <w:p w:rsidR="00BB381F" w:rsidRPr="00D853BE" w:rsidRDefault="00BB381F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2D44EA">
        <w:rPr>
          <w:rFonts w:ascii="Arial" w:hAnsi="Arial" w:cs="Arial"/>
          <w:b/>
          <w:bCs/>
          <w:spacing w:val="10"/>
          <w:sz w:val="21"/>
          <w:szCs w:val="21"/>
        </w:rPr>
        <w:t>§ 5.</w:t>
      </w:r>
      <w:r w:rsidR="00EA16E9" w:rsidRPr="002D44EA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FF6111" w:rsidRPr="002D44EA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b/>
          <w:bCs/>
          <w:spacing w:val="10"/>
          <w:sz w:val="21"/>
          <w:szCs w:val="21"/>
        </w:rPr>
        <w:t>PRAWA AUTORSKIE</w:t>
      </w:r>
    </w:p>
    <w:p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Wykonawca oświadcza, że:</w:t>
      </w:r>
    </w:p>
    <w:p w:rsidR="00FF6111" w:rsidRPr="002D44EA" w:rsidRDefault="00FF6111" w:rsidP="00AA2C67">
      <w:pPr>
        <w:numPr>
          <w:ilvl w:val="0"/>
          <w:numId w:val="2"/>
        </w:numPr>
        <w:tabs>
          <w:tab w:val="clear" w:pos="1070"/>
          <w:tab w:val="num" w:pos="851"/>
        </w:tabs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do dokumentacji, która powstanie w wyniku wykonania niniejszej umowy, </w:t>
      </w:r>
      <w:r w:rsidRPr="002D44EA">
        <w:rPr>
          <w:rFonts w:ascii="Arial" w:hAnsi="Arial" w:cs="Arial"/>
          <w:sz w:val="21"/>
          <w:szCs w:val="21"/>
        </w:rPr>
        <w:br/>
        <w:t xml:space="preserve">w zakresie w jakim stanowi utwór w rozumieniu ustawy z dnia 4 lutego 1994 r. </w:t>
      </w:r>
      <w:r w:rsidRPr="002D44EA">
        <w:rPr>
          <w:rFonts w:ascii="Arial" w:hAnsi="Arial" w:cs="Arial"/>
          <w:sz w:val="21"/>
          <w:szCs w:val="21"/>
        </w:rPr>
        <w:br/>
        <w:t xml:space="preserve">o prawie autorskim i prawach pokrewnych </w:t>
      </w:r>
      <w:proofErr w:type="spellStart"/>
      <w:r w:rsidR="00BB5405" w:rsidRPr="00856AA1">
        <w:rPr>
          <w:rFonts w:ascii="Arial" w:hAnsi="Arial" w:cs="Arial"/>
          <w:sz w:val="21"/>
          <w:szCs w:val="21"/>
        </w:rPr>
        <w:t>pokrewnych</w:t>
      </w:r>
      <w:proofErr w:type="spellEnd"/>
      <w:r w:rsidR="00BB5405">
        <w:rPr>
          <w:rFonts w:ascii="Arial" w:hAnsi="Arial" w:cs="Arial"/>
          <w:sz w:val="21"/>
          <w:szCs w:val="21"/>
        </w:rPr>
        <w:t xml:space="preserve">, </w:t>
      </w:r>
      <w:r w:rsidR="00BB5405" w:rsidRPr="00A52870">
        <w:rPr>
          <w:rFonts w:ascii="Arial" w:hAnsi="Arial" w:cs="Arial"/>
          <w:sz w:val="21"/>
          <w:szCs w:val="21"/>
        </w:rPr>
        <w:t xml:space="preserve">tj. z dnia 6 czerwca 2019 r. </w:t>
      </w:r>
      <w:hyperlink r:id="rId7" w:history="1">
        <w:r w:rsidR="00BB5405" w:rsidRPr="00BB5405">
          <w:rPr>
            <w:rStyle w:val="Hipercze"/>
            <w:rFonts w:ascii="Arial" w:hAnsi="Arial" w:cs="Arial"/>
            <w:color w:val="00B0F0"/>
            <w:sz w:val="21"/>
            <w:szCs w:val="21"/>
          </w:rPr>
          <w:t>(</w:t>
        </w:r>
        <w:proofErr w:type="spellStart"/>
        <w:r w:rsidR="00BB5405" w:rsidRPr="00BB5405">
          <w:rPr>
            <w:rStyle w:val="Hipercze"/>
            <w:rFonts w:ascii="Arial" w:hAnsi="Arial" w:cs="Arial"/>
            <w:color w:val="00B0F0"/>
            <w:sz w:val="21"/>
            <w:szCs w:val="21"/>
          </w:rPr>
          <w:t>Dz.U</w:t>
        </w:r>
        <w:proofErr w:type="spellEnd"/>
        <w:r w:rsidR="00BB5405" w:rsidRPr="00BB5405">
          <w:rPr>
            <w:rStyle w:val="Hipercze"/>
            <w:rFonts w:ascii="Arial" w:hAnsi="Arial" w:cs="Arial"/>
            <w:color w:val="00B0F0"/>
            <w:sz w:val="21"/>
            <w:szCs w:val="21"/>
          </w:rPr>
          <w:t>. z 2019 r. poz. 1231</w:t>
        </w:r>
      </w:hyperlink>
      <w:r w:rsidR="00BB5405" w:rsidRPr="00BB5405">
        <w:rPr>
          <w:rFonts w:ascii="Arial" w:hAnsi="Arial" w:cs="Arial"/>
          <w:color w:val="00B0F0"/>
          <w:sz w:val="21"/>
          <w:szCs w:val="21"/>
          <w:u w:val="single"/>
        </w:rPr>
        <w:t xml:space="preserve"> z </w:t>
      </w:r>
      <w:proofErr w:type="spellStart"/>
      <w:r w:rsidR="00BB5405" w:rsidRPr="00BB5405">
        <w:rPr>
          <w:rFonts w:ascii="Arial" w:hAnsi="Arial" w:cs="Arial"/>
          <w:color w:val="00B0F0"/>
          <w:sz w:val="21"/>
          <w:szCs w:val="21"/>
          <w:u w:val="single"/>
        </w:rPr>
        <w:t>późn</w:t>
      </w:r>
      <w:proofErr w:type="spellEnd"/>
      <w:r w:rsidR="00BB5405" w:rsidRPr="00BB5405">
        <w:rPr>
          <w:rFonts w:ascii="Arial" w:hAnsi="Arial" w:cs="Arial"/>
          <w:color w:val="00B0F0"/>
          <w:sz w:val="21"/>
          <w:szCs w:val="21"/>
          <w:u w:val="single"/>
        </w:rPr>
        <w:t>. zm</w:t>
      </w:r>
      <w:r w:rsidR="00BB5405" w:rsidRPr="00BB5405">
        <w:rPr>
          <w:rFonts w:ascii="Arial" w:hAnsi="Arial" w:cs="Arial"/>
          <w:color w:val="00B0F0"/>
          <w:sz w:val="21"/>
          <w:szCs w:val="21"/>
        </w:rPr>
        <w:t>.</w:t>
      </w:r>
      <w:r w:rsidR="00BB5405" w:rsidRPr="00BB5405">
        <w:rPr>
          <w:rFonts w:ascii="Arial" w:hAnsi="Arial" w:cs="Arial"/>
          <w:color w:val="00B0F0"/>
          <w:sz w:val="21"/>
          <w:szCs w:val="21"/>
        </w:rPr>
        <w:t>)</w:t>
      </w:r>
      <w:r w:rsidR="00BB5405" w:rsidRPr="00BB5405">
        <w:rPr>
          <w:rFonts w:ascii="Arial" w:hAnsi="Arial" w:cs="Arial"/>
          <w:sz w:val="21"/>
          <w:szCs w:val="21"/>
        </w:rPr>
        <w:t xml:space="preserve"> </w:t>
      </w:r>
      <w:r w:rsidRPr="002D44EA">
        <w:rPr>
          <w:rFonts w:ascii="Arial" w:hAnsi="Arial" w:cs="Arial"/>
          <w:sz w:val="21"/>
          <w:szCs w:val="21"/>
        </w:rPr>
        <w:t>przysługiwać mu będą nieograniczone prawa autorskie;</w:t>
      </w:r>
    </w:p>
    <w:p w:rsidR="00FF6111" w:rsidRPr="002D44EA" w:rsidRDefault="00FF6111" w:rsidP="00AA2C67">
      <w:pPr>
        <w:numPr>
          <w:ilvl w:val="0"/>
          <w:numId w:val="2"/>
        </w:numPr>
        <w:tabs>
          <w:tab w:val="clear" w:pos="1070"/>
          <w:tab w:val="num" w:pos="851"/>
        </w:tabs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dokumentacja nie będzie zawierała niedozwolonych zapożyczeń z utworów osób trzecich oraz nie będzie obciążona prawami osób trzecich.</w:t>
      </w:r>
    </w:p>
    <w:p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Wykonawca zobowiązuje się nieodpłatnie przenieść na Zamawiającego autorskie prawa majątkowe do dokumentacji, która powstanie w wyniku wykonania niniejszej umowy, </w:t>
      </w:r>
      <w:r w:rsidR="002D44EA">
        <w:rPr>
          <w:rFonts w:ascii="Arial" w:hAnsi="Arial" w:cs="Arial"/>
          <w:sz w:val="21"/>
          <w:szCs w:val="21"/>
        </w:rPr>
        <w:br/>
      </w:r>
      <w:r w:rsidRPr="002D44EA">
        <w:rPr>
          <w:rFonts w:ascii="Arial" w:hAnsi="Arial" w:cs="Arial"/>
          <w:sz w:val="21"/>
          <w:szCs w:val="21"/>
        </w:rPr>
        <w:t>w zakresie w jakim stanowi utwór w rozumieniu ustawy z dnia 4 lutego 1994 r. o prawie autorskim i prawach pokrewnych na następujących polach eksploatacji:</w:t>
      </w:r>
    </w:p>
    <w:p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utrwalania i zwielokrotniania utworu – wytwarzanie określoną techniką egzemplarzy utworu, w tym techniką drukarską, reprograficzną, zapisu magnetycznego oraz techniką cyfrową;</w:t>
      </w:r>
    </w:p>
    <w:p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obrotu oryginałem albo egzemplarzami, na których utrwalono – wprowadzenie do obrotu, użyczenie lub najem oryginału albo egzemplarzy;</w:t>
      </w:r>
    </w:p>
    <w:p w:rsidR="00FF6111" w:rsidRPr="002D44EA" w:rsidRDefault="00FF6111" w:rsidP="00AA2C67">
      <w:pPr>
        <w:numPr>
          <w:ilvl w:val="0"/>
          <w:numId w:val="9"/>
        </w:numPr>
        <w:suppressAutoHyphens w:val="0"/>
        <w:spacing w:after="0"/>
        <w:ind w:left="851" w:hanging="284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 zakresie rozpowszechniania utworu w sposób inny niż określony w pkt 2 – publiczne wykonanie, wystawienie, wyświetlenie, odtworzenie oraz nadawanie</w:t>
      </w:r>
      <w:r w:rsidRPr="002D44EA">
        <w:rPr>
          <w:rFonts w:ascii="Arial" w:hAnsi="Arial" w:cs="Arial"/>
          <w:sz w:val="21"/>
          <w:szCs w:val="21"/>
        </w:rPr>
        <w:br/>
        <w:t>i emitowanie, a także publiczne udostępnianie w taki sposób, aby każdy mógł mieć do niego dostęp w miejscu i czasie przez siebie wybranym, w szczególności przez Internet.</w:t>
      </w:r>
    </w:p>
    <w:p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>Wykonawca przenosi na Zamawiającego prawo do wykonywania praw zależnych do utworu – wykonanej dokumentacji.</w:t>
      </w:r>
    </w:p>
    <w:p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Z chwilą podpisania protokołu </w:t>
      </w:r>
      <w:r w:rsidR="00E75EAD">
        <w:rPr>
          <w:rFonts w:ascii="Arial" w:hAnsi="Arial" w:cs="Arial"/>
          <w:sz w:val="21"/>
          <w:szCs w:val="21"/>
        </w:rPr>
        <w:t>odbioru</w:t>
      </w:r>
      <w:r w:rsidRPr="002D44EA">
        <w:rPr>
          <w:rFonts w:ascii="Arial" w:hAnsi="Arial" w:cs="Arial"/>
          <w:sz w:val="21"/>
          <w:szCs w:val="21"/>
        </w:rPr>
        <w:t xml:space="preserve"> i zapłaty wynagrodzenia Zamawiający nabywa prawo własności wszystkich egzemplarzy i nośników elektronicznych, które powstały </w:t>
      </w:r>
      <w:r w:rsidR="005E0B4E">
        <w:rPr>
          <w:rFonts w:ascii="Arial" w:hAnsi="Arial" w:cs="Arial"/>
          <w:sz w:val="21"/>
          <w:szCs w:val="21"/>
        </w:rPr>
        <w:br/>
      </w:r>
      <w:r w:rsidRPr="002D44EA">
        <w:rPr>
          <w:rFonts w:ascii="Arial" w:hAnsi="Arial" w:cs="Arial"/>
          <w:sz w:val="21"/>
          <w:szCs w:val="21"/>
        </w:rPr>
        <w:t>w wyniku wykonania przedmiotu umowy za wynagrodzenie, o którym mowa w  § 2 ust. 1.</w:t>
      </w:r>
    </w:p>
    <w:p w:rsidR="00FF6111" w:rsidRPr="002D44EA" w:rsidRDefault="00FF6111" w:rsidP="00AA2C67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2D44EA">
        <w:rPr>
          <w:rFonts w:ascii="Arial" w:hAnsi="Arial" w:cs="Arial"/>
          <w:sz w:val="21"/>
          <w:szCs w:val="21"/>
        </w:rPr>
        <w:t xml:space="preserve">Wynagrodzenie, o którym mowa w </w:t>
      </w:r>
      <w:r w:rsidRPr="002D44EA">
        <w:rPr>
          <w:rFonts w:ascii="Arial" w:hAnsi="Arial" w:cs="Arial"/>
          <w:bCs/>
          <w:sz w:val="21"/>
          <w:szCs w:val="21"/>
        </w:rPr>
        <w:t xml:space="preserve">§ 2 ust. 1, obejmuje także wynagrodzenie za przeniesienie na Zamawiającego majątkowych praw autorskich na polach eksploatacji, </w:t>
      </w:r>
      <w:r w:rsidR="005E0B4E">
        <w:rPr>
          <w:rFonts w:ascii="Arial" w:hAnsi="Arial" w:cs="Arial"/>
          <w:bCs/>
          <w:sz w:val="21"/>
          <w:szCs w:val="21"/>
        </w:rPr>
        <w:br/>
      </w:r>
      <w:r w:rsidRPr="002D44EA">
        <w:rPr>
          <w:rFonts w:ascii="Arial" w:hAnsi="Arial" w:cs="Arial"/>
          <w:bCs/>
          <w:sz w:val="21"/>
          <w:szCs w:val="21"/>
        </w:rPr>
        <w:t>o których mowa w ust. 2 oraz praw określonych w ust. 3.</w:t>
      </w:r>
    </w:p>
    <w:p w:rsidR="00BA42D6" w:rsidRDefault="00BA42D6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5E0B4E">
        <w:rPr>
          <w:rFonts w:ascii="Arial" w:hAnsi="Arial" w:cs="Arial"/>
          <w:b/>
          <w:bCs/>
          <w:spacing w:val="10"/>
          <w:sz w:val="21"/>
          <w:szCs w:val="21"/>
        </w:rPr>
        <w:t xml:space="preserve">§ </w:t>
      </w:r>
      <w:r w:rsidR="00D917CE" w:rsidRPr="005E0B4E">
        <w:rPr>
          <w:rFonts w:ascii="Arial" w:hAnsi="Arial" w:cs="Arial"/>
          <w:b/>
          <w:bCs/>
          <w:spacing w:val="10"/>
          <w:sz w:val="21"/>
          <w:szCs w:val="21"/>
        </w:rPr>
        <w:t>6</w:t>
      </w:r>
      <w:r w:rsidRPr="005E0B4E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="00D917CE" w:rsidRPr="005E0B4E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FF6111" w:rsidRPr="005E0B4E" w:rsidRDefault="00FF6111" w:rsidP="00831B55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5E0B4E">
        <w:rPr>
          <w:rFonts w:ascii="Arial" w:hAnsi="Arial" w:cs="Arial"/>
          <w:b/>
          <w:bCs/>
          <w:spacing w:val="10"/>
          <w:sz w:val="21"/>
          <w:szCs w:val="21"/>
        </w:rPr>
        <w:t>ZMIANY UMOWY</w:t>
      </w:r>
    </w:p>
    <w:p w:rsidR="00FF6111" w:rsidRPr="005E0B4E" w:rsidRDefault="00FF6111" w:rsidP="00AA2C67">
      <w:pPr>
        <w:numPr>
          <w:ilvl w:val="0"/>
          <w:numId w:val="19"/>
        </w:numPr>
        <w:tabs>
          <w:tab w:val="left" w:pos="48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="005E0B4E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o udzielenie  zamówienia następujących sytuacjach:</w:t>
      </w:r>
    </w:p>
    <w:p w:rsidR="00FF6111" w:rsidRPr="005E0B4E" w:rsidRDefault="00FF6111" w:rsidP="00AA2C67">
      <w:pPr>
        <w:numPr>
          <w:ilvl w:val="0"/>
          <w:numId w:val="2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Strony mają prawo do przedłużenia terminu zakończenia umowy o okres trwania przyczyn, z powodu których będzie zagrożone dotrzymanie terminu zakończenia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:</w:t>
      </w:r>
    </w:p>
    <w:p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contextualSpacing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lastRenderedPageBreak/>
        <w:t xml:space="preserve">jeżeli przyczyny, z powodu których będzie zagrożone dotrzymanie terminu zakończenia umowy będą następstwem okoliczności, za które odpowiedzialność ponosi Zamawiający, </w:t>
      </w:r>
      <w:r w:rsidR="00D917CE" w:rsidRPr="005E0B4E">
        <w:rPr>
          <w:rFonts w:ascii="Arial" w:hAnsi="Arial" w:cs="Arial"/>
          <w:sz w:val="21"/>
          <w:szCs w:val="21"/>
        </w:rPr>
        <w:t xml:space="preserve">w zakresie </w:t>
      </w:r>
      <w:r w:rsidRPr="005E0B4E">
        <w:rPr>
          <w:rFonts w:ascii="Arial" w:hAnsi="Arial" w:cs="Arial"/>
          <w:sz w:val="21"/>
          <w:szCs w:val="21"/>
        </w:rPr>
        <w:t xml:space="preserve">w jakim ww. okoliczności miały lub będą mogły mieć wpływ na dotrzymanie terminu zakończenia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,</w:t>
      </w:r>
    </w:p>
    <w:p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wystąpią niekorzystne warunki atmosferyczne uniemożliwiające prawidłowe wykonanie </w:t>
      </w:r>
      <w:r w:rsidR="00D917CE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>, jeżeli konieczność wykonania prac w tym okresie nie jest następstwem okoliczności, za które Wykonawca ponosi odpowiedzialność,</w:t>
      </w:r>
    </w:p>
    <w:p w:rsidR="00FF6111" w:rsidRPr="005E0B4E" w:rsidRDefault="00D917CE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</w:t>
      </w:r>
      <w:r w:rsidR="00FF6111" w:rsidRPr="005E0B4E">
        <w:rPr>
          <w:rFonts w:ascii="Arial" w:hAnsi="Arial" w:cs="Arial"/>
          <w:sz w:val="21"/>
          <w:szCs w:val="21"/>
        </w:rPr>
        <w:t>wystąpią opóźnienia w dokonaniu określonych czynności lub ich zaniechanie przez właściwe organy administracji państwowej, które nie są następstwem okoliczności, za które Wykonawca ponosi odpowiedzialność</w:t>
      </w:r>
      <w:r w:rsidR="008E49A6" w:rsidRPr="005E0B4E">
        <w:rPr>
          <w:rFonts w:ascii="Arial" w:hAnsi="Arial" w:cs="Arial"/>
          <w:sz w:val="21"/>
          <w:szCs w:val="21"/>
        </w:rPr>
        <w:t xml:space="preserve">, </w:t>
      </w:r>
    </w:p>
    <w:p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gdy wystąpią opóźnienia w wydawaniu decyzji, </w:t>
      </w:r>
      <w:r w:rsidR="000E675F">
        <w:rPr>
          <w:rFonts w:ascii="Arial" w:hAnsi="Arial" w:cs="Arial"/>
          <w:sz w:val="21"/>
          <w:szCs w:val="21"/>
        </w:rPr>
        <w:t>zgód, pozwoleń</w:t>
      </w:r>
      <w:r w:rsidR="00711760">
        <w:rPr>
          <w:rFonts w:ascii="Arial" w:hAnsi="Arial" w:cs="Arial"/>
          <w:sz w:val="21"/>
          <w:szCs w:val="21"/>
        </w:rPr>
        <w:t xml:space="preserve">, m.in. do </w:t>
      </w:r>
      <w:r w:rsidR="00711760" w:rsidRPr="005E0B4E">
        <w:rPr>
          <w:rFonts w:ascii="Arial" w:hAnsi="Arial" w:cs="Arial"/>
          <w:sz w:val="21"/>
          <w:szCs w:val="21"/>
        </w:rPr>
        <w:t>przeprowadzenia badań terenowych</w:t>
      </w:r>
      <w:r w:rsidR="000E675F">
        <w:rPr>
          <w:rFonts w:ascii="Arial" w:hAnsi="Arial" w:cs="Arial"/>
          <w:sz w:val="21"/>
          <w:szCs w:val="21"/>
        </w:rPr>
        <w:t xml:space="preserve">, </w:t>
      </w:r>
      <w:r w:rsidR="00711760">
        <w:rPr>
          <w:rFonts w:ascii="Arial" w:hAnsi="Arial" w:cs="Arial"/>
          <w:sz w:val="21"/>
          <w:szCs w:val="21"/>
        </w:rPr>
        <w:t xml:space="preserve">innych </w:t>
      </w:r>
      <w:r w:rsidRPr="005E0B4E">
        <w:rPr>
          <w:rFonts w:ascii="Arial" w:hAnsi="Arial" w:cs="Arial"/>
          <w:sz w:val="21"/>
          <w:szCs w:val="21"/>
        </w:rPr>
        <w:t>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jeżeli wystąpi brak możliwości wykonywania </w:t>
      </w:r>
      <w:r w:rsidR="006B620C" w:rsidRPr="005E0B4E">
        <w:rPr>
          <w:rFonts w:ascii="Arial" w:hAnsi="Arial" w:cs="Arial"/>
          <w:sz w:val="21"/>
          <w:szCs w:val="21"/>
        </w:rPr>
        <w:t>prac</w:t>
      </w:r>
      <w:r w:rsidRPr="005E0B4E">
        <w:rPr>
          <w:rFonts w:ascii="Arial" w:hAnsi="Arial" w:cs="Arial"/>
          <w:sz w:val="21"/>
          <w:szCs w:val="21"/>
        </w:rPr>
        <w:t xml:space="preserve"> z powodu niedopuszczania do ich wykonywania przez uprawniony organ</w:t>
      </w:r>
      <w:r w:rsidR="00711760">
        <w:rPr>
          <w:rFonts w:ascii="Arial" w:hAnsi="Arial" w:cs="Arial"/>
          <w:sz w:val="21"/>
          <w:szCs w:val="21"/>
        </w:rPr>
        <w:t>, podmiot,</w:t>
      </w:r>
      <w:r w:rsidRPr="005E0B4E">
        <w:rPr>
          <w:rFonts w:ascii="Arial" w:hAnsi="Arial" w:cs="Arial"/>
          <w:sz w:val="21"/>
          <w:szCs w:val="21"/>
        </w:rPr>
        <w:t xml:space="preserve"> lub nakazania ich wstrzymania </w:t>
      </w:r>
      <w:r w:rsidR="00F93884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z przyczyn niezależnych od Wykonawcy,</w:t>
      </w:r>
    </w:p>
    <w:p w:rsidR="00FF6111" w:rsidRPr="005E0B4E" w:rsidRDefault="00FF6111" w:rsidP="00AA2C67">
      <w:pPr>
        <w:pStyle w:val="Akapitzlist"/>
        <w:numPr>
          <w:ilvl w:val="2"/>
          <w:numId w:val="1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9</w:t>
      </w:r>
      <w:r w:rsidR="006B620C" w:rsidRPr="005E0B4E">
        <w:rPr>
          <w:rFonts w:ascii="Arial" w:hAnsi="Arial" w:cs="Arial"/>
          <w:sz w:val="21"/>
          <w:szCs w:val="21"/>
        </w:rPr>
        <w:t xml:space="preserve"> umowy</w:t>
      </w:r>
      <w:r w:rsidRPr="005E0B4E">
        <w:rPr>
          <w:rFonts w:ascii="Arial" w:hAnsi="Arial" w:cs="Arial"/>
          <w:sz w:val="21"/>
          <w:szCs w:val="21"/>
        </w:rPr>
        <w:t>,</w:t>
      </w:r>
    </w:p>
    <w:p w:rsidR="00FF6111" w:rsidRPr="005E0B4E" w:rsidRDefault="00FF6111" w:rsidP="0057043F">
      <w:pPr>
        <w:numPr>
          <w:ilvl w:val="0"/>
          <w:numId w:val="2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5E0B4E">
        <w:rPr>
          <w:rFonts w:ascii="Arial" w:hAnsi="Arial" w:cs="Arial"/>
          <w:sz w:val="21"/>
          <w:szCs w:val="21"/>
        </w:rPr>
        <w:br/>
        <w:t xml:space="preserve">  zmiany:</w:t>
      </w:r>
    </w:p>
    <w:p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FF6111" w:rsidRPr="00EA7272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EA7272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EA7272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EA7272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EA7272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 w:rsidR="00EA7272" w:rsidRPr="00EA7272">
        <w:rPr>
          <w:rStyle w:val="text-justify"/>
          <w:rFonts w:ascii="Arial" w:hAnsi="Arial" w:cs="Arial"/>
          <w:sz w:val="21"/>
          <w:szCs w:val="21"/>
        </w:rPr>
        <w:t xml:space="preserve">, </w:t>
      </w:r>
      <w:r w:rsidR="00EA7272" w:rsidRPr="00EA7272">
        <w:rPr>
          <w:rFonts w:ascii="Arial" w:hAnsi="Arial" w:cs="Arial"/>
          <w:sz w:val="21"/>
          <w:szCs w:val="21"/>
        </w:rPr>
        <w:t xml:space="preserve">tj. z dnia 13 listopada 2020 r. </w:t>
      </w:r>
      <w:hyperlink r:id="rId9" w:history="1">
        <w:r w:rsidR="00EA7272" w:rsidRPr="00EA7272">
          <w:rPr>
            <w:rStyle w:val="Hipercze"/>
            <w:rFonts w:ascii="Arial" w:hAnsi="Arial" w:cs="Arial"/>
            <w:sz w:val="21"/>
            <w:szCs w:val="21"/>
          </w:rPr>
          <w:t>(</w:t>
        </w:r>
        <w:proofErr w:type="spellStart"/>
        <w:r w:rsidR="00EA7272" w:rsidRPr="00EA7272">
          <w:rPr>
            <w:rStyle w:val="Hipercze"/>
            <w:rFonts w:ascii="Arial" w:hAnsi="Arial" w:cs="Arial"/>
            <w:sz w:val="21"/>
            <w:szCs w:val="21"/>
          </w:rPr>
          <w:t>Dz.U</w:t>
        </w:r>
        <w:proofErr w:type="spellEnd"/>
        <w:r w:rsidR="00EA7272" w:rsidRPr="00EA7272">
          <w:rPr>
            <w:rStyle w:val="Hipercze"/>
            <w:rFonts w:ascii="Arial" w:hAnsi="Arial" w:cs="Arial"/>
            <w:sz w:val="21"/>
            <w:szCs w:val="21"/>
          </w:rPr>
          <w:t>. z 2020 r. poz. 2207 ze zm.)</w:t>
        </w:r>
      </w:hyperlink>
      <w:r w:rsidRPr="00EA7272">
        <w:rPr>
          <w:rStyle w:val="text-justify"/>
          <w:rFonts w:ascii="Arial" w:hAnsi="Arial" w:cs="Arial"/>
          <w:sz w:val="21"/>
          <w:szCs w:val="21"/>
        </w:rPr>
        <w:t>,</w:t>
      </w:r>
    </w:p>
    <w:p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FF6111" w:rsidRPr="005E0B4E" w:rsidRDefault="00FF6111" w:rsidP="00AA2C67">
      <w:pPr>
        <w:numPr>
          <w:ilvl w:val="0"/>
          <w:numId w:val="1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5E0B4E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="0037194C" w:rsidRPr="005E0B4E">
        <w:rPr>
          <w:rStyle w:val="text-justify"/>
          <w:rFonts w:ascii="Arial" w:hAnsi="Arial" w:cs="Arial"/>
          <w:sz w:val="21"/>
          <w:szCs w:val="21"/>
        </w:rPr>
        <w:br/>
      </w:r>
      <w:r w:rsidRPr="005E0B4E">
        <w:rPr>
          <w:rStyle w:val="text-justify"/>
          <w:rFonts w:ascii="Arial" w:hAnsi="Arial" w:cs="Arial"/>
          <w:sz w:val="21"/>
          <w:szCs w:val="21"/>
        </w:rPr>
        <w:t xml:space="preserve">o których mowa w </w:t>
      </w:r>
      <w:hyperlink r:id="rId10" w:anchor="/document/18781862?cm=DOCUMENT" w:history="1">
        <w:r w:rsidRPr="005E0B4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5E0B4E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</w:t>
      </w:r>
      <w:r w:rsidR="00EA7272">
        <w:rPr>
          <w:rStyle w:val="text-justify"/>
          <w:rFonts w:ascii="Arial" w:hAnsi="Arial" w:cs="Arial"/>
          <w:sz w:val="21"/>
          <w:szCs w:val="21"/>
        </w:rPr>
        <w:t>,</w:t>
      </w:r>
      <w:r w:rsidRPr="005E0B4E">
        <w:rPr>
          <w:rStyle w:val="text-justify"/>
          <w:rFonts w:ascii="Arial" w:hAnsi="Arial" w:cs="Arial"/>
          <w:sz w:val="21"/>
          <w:szCs w:val="21"/>
        </w:rPr>
        <w:t xml:space="preserve"> </w:t>
      </w:r>
      <w:r w:rsidR="00EA7272" w:rsidRPr="00A52870">
        <w:rPr>
          <w:rFonts w:ascii="Arial" w:hAnsi="Arial" w:cs="Arial"/>
          <w:sz w:val="21"/>
          <w:szCs w:val="21"/>
        </w:rPr>
        <w:t xml:space="preserve">tj. z dnia 7 lipca 2020 r. </w:t>
      </w:r>
      <w:hyperlink r:id="rId11" w:history="1">
        <w:r w:rsidR="00EA7272" w:rsidRPr="00A52870">
          <w:rPr>
            <w:rStyle w:val="Hipercze"/>
            <w:rFonts w:ascii="Arial" w:hAnsi="Arial" w:cs="Arial"/>
            <w:sz w:val="21"/>
            <w:szCs w:val="21"/>
          </w:rPr>
          <w:t>(</w:t>
        </w:r>
        <w:proofErr w:type="spellStart"/>
        <w:r w:rsidR="00EA7272" w:rsidRPr="00A52870">
          <w:rPr>
            <w:rStyle w:val="Hipercze"/>
            <w:rFonts w:ascii="Arial" w:hAnsi="Arial" w:cs="Arial"/>
            <w:sz w:val="21"/>
            <w:szCs w:val="21"/>
          </w:rPr>
          <w:t>Dz.U</w:t>
        </w:r>
        <w:proofErr w:type="spellEnd"/>
        <w:r w:rsidR="00EA7272" w:rsidRPr="00A52870">
          <w:rPr>
            <w:rStyle w:val="Hipercze"/>
            <w:rFonts w:ascii="Arial" w:hAnsi="Arial" w:cs="Arial"/>
            <w:sz w:val="21"/>
            <w:szCs w:val="21"/>
          </w:rPr>
          <w:t>. z 2020 r. poz. 1342</w:t>
        </w:r>
        <w:r w:rsidR="00EA7272">
          <w:rPr>
            <w:rStyle w:val="Hipercze"/>
            <w:rFonts w:ascii="Arial" w:hAnsi="Arial" w:cs="Arial"/>
            <w:sz w:val="21"/>
            <w:szCs w:val="21"/>
          </w:rPr>
          <w:t xml:space="preserve"> ze zm.</w:t>
        </w:r>
        <w:r w:rsidR="00EA7272" w:rsidRPr="00A52870">
          <w:rPr>
            <w:rStyle w:val="Hipercze"/>
            <w:rFonts w:ascii="Arial" w:hAnsi="Arial" w:cs="Arial"/>
            <w:sz w:val="21"/>
            <w:szCs w:val="21"/>
          </w:rPr>
          <w:t>)</w:t>
        </w:r>
      </w:hyperlink>
      <w:r w:rsidR="0001239A">
        <w:rPr>
          <w:rFonts w:ascii="Arial" w:hAnsi="Arial" w:cs="Arial"/>
          <w:sz w:val="21"/>
          <w:szCs w:val="21"/>
        </w:rPr>
        <w:t>,</w:t>
      </w:r>
    </w:p>
    <w:p w:rsidR="00FF6111" w:rsidRPr="005E0B4E" w:rsidRDefault="00FF6111" w:rsidP="00831B55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5E0B4E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="00F93884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w tym zakresie w terminie 30 dni od dnia wejścia w życie przepisów wprowadzających te zmiany. We wniosku, o którym mowa w zdaniu poprzednim, Wykonawca musi wykazać wpływ zmian na koszy wykona</w:t>
      </w:r>
      <w:r w:rsidR="00F93884">
        <w:rPr>
          <w:rFonts w:ascii="Arial" w:hAnsi="Arial" w:cs="Arial"/>
          <w:sz w:val="21"/>
          <w:szCs w:val="21"/>
        </w:rPr>
        <w:t>nia zamówienia przez Wykonawcę,</w:t>
      </w:r>
    </w:p>
    <w:p w:rsidR="00FF6111" w:rsidRPr="009D7B5A" w:rsidRDefault="009D7B5A" w:rsidP="009D7B5A">
      <w:pPr>
        <w:numPr>
          <w:ilvl w:val="0"/>
          <w:numId w:val="20"/>
        </w:numPr>
        <w:suppressAutoHyphens w:val="0"/>
        <w:spacing w:after="0"/>
        <w:ind w:left="993" w:hanging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FF6111" w:rsidRPr="009D7B5A">
        <w:rPr>
          <w:rFonts w:ascii="Arial" w:hAnsi="Arial" w:cs="Arial"/>
          <w:sz w:val="21"/>
          <w:szCs w:val="21"/>
        </w:rPr>
        <w:t>gdy nowy Wykonawca ma zastąpić dotychczasowego Wykonawcę</w:t>
      </w:r>
      <w:r>
        <w:rPr>
          <w:rFonts w:ascii="Arial" w:hAnsi="Arial" w:cs="Arial"/>
          <w:sz w:val="21"/>
          <w:szCs w:val="21"/>
        </w:rPr>
        <w:t xml:space="preserve"> </w:t>
      </w:r>
      <w:r w:rsidR="00FF6111" w:rsidRPr="009D7B5A">
        <w:rPr>
          <w:rFonts w:ascii="Arial" w:hAnsi="Arial" w:cs="Arial"/>
          <w:sz w:val="21"/>
          <w:szCs w:val="21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</w:t>
      </w:r>
      <w:r w:rsidR="00FF6111" w:rsidRPr="009D7B5A">
        <w:rPr>
          <w:rFonts w:ascii="Arial" w:hAnsi="Arial" w:cs="Arial"/>
          <w:sz w:val="21"/>
          <w:szCs w:val="21"/>
        </w:rPr>
        <w:lastRenderedPageBreak/>
        <w:t>wykluczenia oraz nie pociąga to za sobą innych istotnych zmian umowy, a także nie ma na celu uniknięcia stosowania przepisów ustawy, lub</w:t>
      </w:r>
    </w:p>
    <w:p w:rsidR="00FF6111" w:rsidRPr="005E0B4E" w:rsidRDefault="00F93884" w:rsidP="00AA2C67">
      <w:pPr>
        <w:numPr>
          <w:ilvl w:val="0"/>
          <w:numId w:val="20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F6111" w:rsidRPr="005E0B4E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FF6111" w:rsidRPr="005E0B4E" w:rsidRDefault="00FF6111" w:rsidP="00831B55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2. </w:t>
      </w:r>
      <w:r w:rsidR="00EB677B" w:rsidRPr="005E0B4E">
        <w:rPr>
          <w:rFonts w:ascii="Arial" w:hAnsi="Arial" w:cs="Arial"/>
          <w:sz w:val="21"/>
          <w:szCs w:val="21"/>
        </w:rPr>
        <w:t>D</w:t>
      </w:r>
      <w:r w:rsidRPr="005E0B4E">
        <w:rPr>
          <w:rFonts w:ascii="Arial" w:hAnsi="Arial" w:cs="Arial"/>
          <w:sz w:val="21"/>
          <w:szCs w:val="21"/>
        </w:rPr>
        <w:t xml:space="preserve">opuszczalne są również zmiany umowy bez przeprowadzenia nowego postępowania </w:t>
      </w:r>
      <w:r w:rsidR="00EB677B" w:rsidRPr="005E0B4E">
        <w:rPr>
          <w:rFonts w:ascii="Arial" w:hAnsi="Arial" w:cs="Arial"/>
          <w:sz w:val="21"/>
          <w:szCs w:val="21"/>
        </w:rPr>
        <w:br/>
      </w:r>
      <w:r w:rsidRPr="005E0B4E">
        <w:rPr>
          <w:rFonts w:ascii="Arial" w:hAnsi="Arial" w:cs="Arial"/>
          <w:sz w:val="21"/>
          <w:szCs w:val="21"/>
        </w:rPr>
        <w:t>o udzielenie zamówienia, których łączna wartość jest mniejsza niż 10% wartości pierwotnej umowy, a zmiany te nie powodują zmiany ogólnego charakteru umowy.</w:t>
      </w:r>
    </w:p>
    <w:p w:rsidR="00FF6111" w:rsidRPr="005E0B4E" w:rsidRDefault="00FF6111" w:rsidP="00831B55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5E0B4E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5E0B4E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FF6111" w:rsidRPr="005E0B4E" w:rsidRDefault="00FF6111" w:rsidP="00831B55">
      <w:pPr>
        <w:widowControl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FF6111" w:rsidRPr="00172C8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172C8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="006B620C" w:rsidRPr="00172C8E">
        <w:rPr>
          <w:rFonts w:ascii="Arial" w:hAnsi="Arial" w:cs="Arial"/>
          <w:b/>
          <w:bCs/>
          <w:spacing w:val="10"/>
          <w:sz w:val="21"/>
          <w:szCs w:val="21"/>
        </w:rPr>
        <w:t>7</w:t>
      </w:r>
      <w:r w:rsidRPr="00172C8E">
        <w:rPr>
          <w:rFonts w:ascii="Arial" w:hAnsi="Arial" w:cs="Arial"/>
          <w:b/>
          <w:sz w:val="21"/>
          <w:szCs w:val="21"/>
        </w:rPr>
        <w:t>.</w:t>
      </w:r>
    </w:p>
    <w:p w:rsidR="00FF6111" w:rsidRPr="00172C8E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b/>
          <w:sz w:val="21"/>
          <w:szCs w:val="21"/>
        </w:rPr>
        <w:t>ODSTĄPIENIE OD UMOWY</w:t>
      </w:r>
    </w:p>
    <w:p w:rsidR="0059679C" w:rsidRPr="0059679C" w:rsidRDefault="0059679C" w:rsidP="00AA2C67">
      <w:pPr>
        <w:numPr>
          <w:ilvl w:val="0"/>
          <w:numId w:val="27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59679C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172C8E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59679C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:rsidR="0059679C" w:rsidRPr="0059679C" w:rsidRDefault="0059679C" w:rsidP="00AA2C67">
      <w:pPr>
        <w:numPr>
          <w:ilvl w:val="0"/>
          <w:numId w:val="15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59679C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FF6111" w:rsidRPr="00172C8E" w:rsidRDefault="00FF6111" w:rsidP="00AA2C67">
      <w:pPr>
        <w:numPr>
          <w:ilvl w:val="0"/>
          <w:numId w:val="15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172C8E">
        <w:rPr>
          <w:rFonts w:ascii="Arial" w:hAnsi="Arial" w:cs="Arial"/>
          <w:sz w:val="21"/>
          <w:szCs w:val="21"/>
        </w:rPr>
        <w:br/>
        <w:t>zamówień  publicznych,</w:t>
      </w:r>
    </w:p>
    <w:p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172C8E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172C8E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FF6111" w:rsidRPr="00172C8E" w:rsidRDefault="00FF6111" w:rsidP="00D57D8A">
      <w:pPr>
        <w:numPr>
          <w:ilvl w:val="0"/>
          <w:numId w:val="21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2" w:anchor="/document/17099384?unitId=art(258)&amp;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172C8E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3" w:anchor="/document/68413979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2014/24/UE, </w:t>
      </w:r>
      <w:hyperlink r:id="rId14" w:anchor="/document/68413980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2014/25/UE i </w:t>
      </w:r>
      <w:hyperlink r:id="rId15" w:anchor="/document/67894791?cm=DOCUMENT" w:history="1">
        <w:r w:rsidRPr="00172C8E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172C8E">
        <w:rPr>
          <w:rFonts w:ascii="Arial" w:hAnsi="Arial" w:cs="Arial"/>
          <w:sz w:val="21"/>
          <w:szCs w:val="21"/>
        </w:rPr>
        <w:t xml:space="preserve"> 2009/81/WE, z uwagi na to, że </w:t>
      </w:r>
      <w:r w:rsidR="00172C8E">
        <w:rPr>
          <w:rFonts w:ascii="Arial" w:hAnsi="Arial" w:cs="Arial"/>
          <w:sz w:val="21"/>
          <w:szCs w:val="21"/>
        </w:rPr>
        <w:t>Z</w:t>
      </w:r>
      <w:r w:rsidRPr="00172C8E">
        <w:rPr>
          <w:rFonts w:ascii="Arial" w:hAnsi="Arial" w:cs="Arial"/>
          <w:sz w:val="21"/>
          <w:szCs w:val="21"/>
        </w:rPr>
        <w:t>amawiający udzielił zamówienia z naruszeniem prawa Unii Europejskiej,</w:t>
      </w:r>
    </w:p>
    <w:p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="00EB677B" w:rsidRPr="00172C8E">
        <w:rPr>
          <w:rFonts w:ascii="Arial" w:hAnsi="Arial" w:cs="Arial"/>
          <w:sz w:val="21"/>
          <w:szCs w:val="21"/>
        </w:rPr>
        <w:br/>
      </w:r>
      <w:r w:rsidRPr="00172C8E">
        <w:rPr>
          <w:rFonts w:ascii="Arial" w:hAnsi="Arial" w:cs="Arial"/>
          <w:sz w:val="21"/>
          <w:szCs w:val="21"/>
        </w:rPr>
        <w:t>w części,  której zmiana dotyczy.</w:t>
      </w:r>
    </w:p>
    <w:p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172C8E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FF6111" w:rsidRPr="00172C8E" w:rsidRDefault="00FF6111" w:rsidP="00AA2C67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Odstąpienie od umowy przez którąkolwiek ze Stron </w:t>
      </w:r>
      <w:r w:rsidR="00F26D45" w:rsidRPr="00172C8E">
        <w:rPr>
          <w:rFonts w:ascii="Arial" w:hAnsi="Arial" w:cs="Arial"/>
          <w:sz w:val="21"/>
          <w:szCs w:val="21"/>
        </w:rPr>
        <w:t xml:space="preserve">może być </w:t>
      </w:r>
      <w:r w:rsidRPr="00172C8E">
        <w:rPr>
          <w:rFonts w:ascii="Arial" w:hAnsi="Arial" w:cs="Arial"/>
          <w:sz w:val="21"/>
          <w:szCs w:val="21"/>
        </w:rPr>
        <w:t xml:space="preserve">dokonane w formie pisemnej </w:t>
      </w:r>
      <w:r w:rsidRPr="00172C8E">
        <w:rPr>
          <w:rFonts w:ascii="Arial" w:hAnsi="Arial" w:cs="Arial"/>
          <w:sz w:val="21"/>
          <w:szCs w:val="21"/>
        </w:rPr>
        <w:br/>
        <w:t>pod rygorem nieważności.</w:t>
      </w:r>
    </w:p>
    <w:p w:rsidR="00FF6111" w:rsidRPr="00172C8E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72C8E">
        <w:rPr>
          <w:rFonts w:ascii="Arial" w:hAnsi="Arial" w:cs="Arial"/>
          <w:b/>
          <w:bCs/>
          <w:sz w:val="21"/>
          <w:szCs w:val="21"/>
        </w:rPr>
        <w:t xml:space="preserve">§ </w:t>
      </w:r>
      <w:r w:rsidR="006B620C" w:rsidRPr="00172C8E">
        <w:rPr>
          <w:rFonts w:ascii="Arial" w:hAnsi="Arial" w:cs="Arial"/>
          <w:b/>
          <w:bCs/>
          <w:sz w:val="21"/>
          <w:szCs w:val="21"/>
        </w:rPr>
        <w:t>8</w:t>
      </w:r>
    </w:p>
    <w:p w:rsidR="00FF6111" w:rsidRPr="00172C8E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72C8E">
        <w:rPr>
          <w:rFonts w:ascii="Arial" w:hAnsi="Arial" w:cs="Arial"/>
          <w:b/>
          <w:bCs/>
          <w:sz w:val="21"/>
          <w:szCs w:val="21"/>
        </w:rPr>
        <w:t>KARY UMOWNE</w:t>
      </w:r>
    </w:p>
    <w:p w:rsidR="00FF6111" w:rsidRPr="00172C8E" w:rsidRDefault="00FF6111" w:rsidP="00AA2C67">
      <w:pPr>
        <w:pStyle w:val="NormalnyWeb"/>
        <w:numPr>
          <w:ilvl w:val="0"/>
          <w:numId w:val="14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0" w:name="mip34269902"/>
      <w:bookmarkEnd w:id="0"/>
      <w:r w:rsidRPr="00172C8E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172C8E">
        <w:rPr>
          <w:rFonts w:ascii="Arial" w:hAnsi="Arial" w:cs="Arial"/>
          <w:sz w:val="21"/>
          <w:szCs w:val="21"/>
        </w:rPr>
        <w:br/>
        <w:t xml:space="preserve">o których mowa w § </w:t>
      </w:r>
      <w:r w:rsidR="00C71989" w:rsidRPr="00172C8E">
        <w:rPr>
          <w:rFonts w:ascii="Arial" w:hAnsi="Arial" w:cs="Arial"/>
          <w:sz w:val="21"/>
          <w:szCs w:val="21"/>
        </w:rPr>
        <w:t>9</w:t>
      </w:r>
      <w:r w:rsidRPr="00172C8E">
        <w:rPr>
          <w:rFonts w:ascii="Arial" w:hAnsi="Arial" w:cs="Arial"/>
          <w:sz w:val="21"/>
          <w:szCs w:val="21"/>
        </w:rPr>
        <w:t>)</w:t>
      </w:r>
      <w:r w:rsidR="003270BE">
        <w:rPr>
          <w:rFonts w:ascii="Arial" w:hAnsi="Arial" w:cs="Arial"/>
          <w:sz w:val="21"/>
          <w:szCs w:val="21"/>
        </w:rPr>
        <w:t>,</w:t>
      </w:r>
      <w:r w:rsidRPr="00172C8E">
        <w:rPr>
          <w:rFonts w:ascii="Arial" w:hAnsi="Arial" w:cs="Arial"/>
          <w:sz w:val="21"/>
          <w:szCs w:val="21"/>
        </w:rPr>
        <w:t xml:space="preserve"> w następujących przypadkach:</w:t>
      </w:r>
    </w:p>
    <w:p w:rsidR="00FF6111" w:rsidRPr="00172C8E" w:rsidRDefault="00FF6111" w:rsidP="00AA2C67">
      <w:pPr>
        <w:pStyle w:val="Akapitzlist"/>
        <w:numPr>
          <w:ilvl w:val="2"/>
          <w:numId w:val="22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</w:t>
      </w:r>
      <w:r w:rsidR="0058462F" w:rsidRPr="00172C8E">
        <w:rPr>
          <w:rFonts w:ascii="Arial" w:hAnsi="Arial" w:cs="Arial"/>
          <w:sz w:val="21"/>
          <w:szCs w:val="21"/>
        </w:rPr>
        <w:t>2</w:t>
      </w:r>
      <w:r w:rsidRPr="00172C8E">
        <w:rPr>
          <w:rFonts w:ascii="Arial" w:hAnsi="Arial" w:cs="Arial"/>
          <w:sz w:val="21"/>
          <w:szCs w:val="21"/>
        </w:rPr>
        <w:t xml:space="preserve">% wynagrodzenia, o którym mowa </w:t>
      </w:r>
      <w:r w:rsidR="00482890" w:rsidRPr="00172C8E">
        <w:rPr>
          <w:rFonts w:ascii="Arial" w:hAnsi="Arial" w:cs="Arial"/>
          <w:sz w:val="21"/>
          <w:szCs w:val="21"/>
        </w:rPr>
        <w:br/>
      </w:r>
      <w:r w:rsidRPr="00172C8E">
        <w:rPr>
          <w:rFonts w:ascii="Arial" w:hAnsi="Arial" w:cs="Arial"/>
          <w:sz w:val="21"/>
          <w:szCs w:val="21"/>
        </w:rPr>
        <w:t xml:space="preserve">w § 2 ust. 1 umowy, </w:t>
      </w:r>
    </w:p>
    <w:p w:rsidR="00FF786F" w:rsidRPr="00172C8E" w:rsidRDefault="00482890" w:rsidP="00AA2C67">
      <w:pPr>
        <w:pStyle w:val="Akapitzlist"/>
        <w:numPr>
          <w:ilvl w:val="2"/>
          <w:numId w:val="22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 przypadku ujawnienia przez Zamawiającego, że </w:t>
      </w:r>
      <w:r w:rsidR="00563E9D" w:rsidRPr="00172C8E">
        <w:rPr>
          <w:rFonts w:ascii="Arial" w:hAnsi="Arial" w:cs="Arial"/>
          <w:sz w:val="21"/>
          <w:szCs w:val="21"/>
        </w:rPr>
        <w:t xml:space="preserve">do wykonania umowy skierowano osobę/osoby </w:t>
      </w:r>
      <w:r w:rsidR="00FF786F" w:rsidRPr="00172C8E">
        <w:rPr>
          <w:rFonts w:ascii="Arial" w:hAnsi="Arial" w:cs="Arial"/>
          <w:sz w:val="21"/>
          <w:szCs w:val="21"/>
        </w:rPr>
        <w:t>nie</w:t>
      </w:r>
      <w:r w:rsidR="00563E9D" w:rsidRPr="00172C8E">
        <w:rPr>
          <w:rFonts w:ascii="Arial" w:hAnsi="Arial" w:cs="Arial"/>
          <w:sz w:val="21"/>
          <w:szCs w:val="21"/>
        </w:rPr>
        <w:t xml:space="preserve">posiadającą/e </w:t>
      </w:r>
      <w:r w:rsidR="00FF786F" w:rsidRPr="00172C8E">
        <w:rPr>
          <w:rFonts w:ascii="Arial" w:hAnsi="Arial" w:cs="Arial"/>
          <w:sz w:val="21"/>
          <w:szCs w:val="21"/>
        </w:rPr>
        <w:t>odpowiednich</w:t>
      </w:r>
      <w:r w:rsidR="00563E9D" w:rsidRPr="00172C8E">
        <w:rPr>
          <w:rFonts w:ascii="Arial" w:hAnsi="Arial" w:cs="Arial"/>
          <w:sz w:val="21"/>
          <w:szCs w:val="21"/>
        </w:rPr>
        <w:t xml:space="preserve"> kwalifikacj</w:t>
      </w:r>
      <w:r w:rsidR="00FF786F" w:rsidRPr="00172C8E">
        <w:rPr>
          <w:rFonts w:ascii="Arial" w:hAnsi="Arial" w:cs="Arial"/>
          <w:sz w:val="21"/>
          <w:szCs w:val="21"/>
        </w:rPr>
        <w:t>i</w:t>
      </w:r>
      <w:r w:rsidR="00563E9D" w:rsidRPr="00172C8E">
        <w:rPr>
          <w:rFonts w:ascii="Arial" w:hAnsi="Arial" w:cs="Arial"/>
          <w:sz w:val="21"/>
          <w:szCs w:val="21"/>
        </w:rPr>
        <w:t xml:space="preserve"> i doświadczeni</w:t>
      </w:r>
      <w:r w:rsidR="00FF786F" w:rsidRPr="00172C8E">
        <w:rPr>
          <w:rFonts w:ascii="Arial" w:hAnsi="Arial" w:cs="Arial"/>
          <w:sz w:val="21"/>
          <w:szCs w:val="21"/>
        </w:rPr>
        <w:t>a</w:t>
      </w:r>
      <w:r w:rsidR="00563E9D" w:rsidRPr="00172C8E">
        <w:rPr>
          <w:rFonts w:ascii="Arial" w:hAnsi="Arial" w:cs="Arial"/>
          <w:sz w:val="21"/>
          <w:szCs w:val="21"/>
        </w:rPr>
        <w:t xml:space="preserve">, zgodnie </w:t>
      </w:r>
      <w:r w:rsidR="00FF786F" w:rsidRPr="00172C8E">
        <w:rPr>
          <w:rFonts w:ascii="Arial" w:hAnsi="Arial" w:cs="Arial"/>
          <w:sz w:val="21"/>
          <w:szCs w:val="21"/>
        </w:rPr>
        <w:br/>
      </w:r>
      <w:r w:rsidR="00563E9D" w:rsidRPr="00172C8E">
        <w:rPr>
          <w:rFonts w:ascii="Arial" w:hAnsi="Arial" w:cs="Arial"/>
          <w:sz w:val="21"/>
          <w:szCs w:val="21"/>
        </w:rPr>
        <w:lastRenderedPageBreak/>
        <w:t>z wymogami określonymi w dokumentach zamówienia</w:t>
      </w:r>
      <w:r w:rsidR="003270BE">
        <w:rPr>
          <w:rFonts w:ascii="Arial" w:hAnsi="Arial" w:cs="Arial"/>
          <w:sz w:val="21"/>
          <w:szCs w:val="21"/>
        </w:rPr>
        <w:t>,</w:t>
      </w:r>
      <w:r w:rsidR="00FF786F" w:rsidRPr="00172C8E">
        <w:rPr>
          <w:rFonts w:ascii="Arial" w:hAnsi="Arial" w:cs="Arial"/>
          <w:sz w:val="21"/>
          <w:szCs w:val="21"/>
        </w:rPr>
        <w:t xml:space="preserve"> Wykonawca zapłaci Zamawiającemu karę umowną w wysokości 2% wynagrodzenia, o którym mowa </w:t>
      </w:r>
      <w:r w:rsidR="00FF786F" w:rsidRPr="00172C8E">
        <w:rPr>
          <w:rFonts w:ascii="Arial" w:hAnsi="Arial" w:cs="Arial"/>
          <w:sz w:val="21"/>
          <w:szCs w:val="21"/>
        </w:rPr>
        <w:br/>
        <w:t xml:space="preserve">w § 2 ust. 1 umowy, </w:t>
      </w:r>
      <w:r w:rsidR="003270BE">
        <w:rPr>
          <w:rFonts w:ascii="Arial" w:hAnsi="Arial" w:cs="Arial"/>
          <w:sz w:val="21"/>
          <w:szCs w:val="21"/>
        </w:rPr>
        <w:t>za każdy stwierdzony przypadek.</w:t>
      </w:r>
    </w:p>
    <w:p w:rsidR="00FF6111" w:rsidRPr="00172C8E" w:rsidRDefault="00FF6111" w:rsidP="00AA2C6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172C8E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172C8E">
        <w:rPr>
          <w:rFonts w:ascii="Arial" w:hAnsi="Arial" w:cs="Arial"/>
          <w:bCs/>
          <w:spacing w:val="10"/>
          <w:sz w:val="21"/>
          <w:szCs w:val="21"/>
        </w:rPr>
        <w:t>§</w:t>
      </w:r>
      <w:r w:rsidRPr="00172C8E">
        <w:rPr>
          <w:rFonts w:ascii="Arial" w:hAnsi="Arial" w:cs="Arial"/>
          <w:sz w:val="21"/>
          <w:szCs w:val="21"/>
        </w:rPr>
        <w:t xml:space="preserve">  2 ust. 1 umowy.</w:t>
      </w:r>
    </w:p>
    <w:p w:rsidR="0058462F" w:rsidRPr="00172C8E" w:rsidRDefault="0058462F" w:rsidP="00AA2C67">
      <w:pPr>
        <w:numPr>
          <w:ilvl w:val="0"/>
          <w:numId w:val="14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>Za odstąpienie od umowy przez Wykonawcę z przyczyn zawinionych przez Zamawiającego, Zamawiający zapłaci karę umowną w wysokości 2</w:t>
      </w:r>
      <w:r w:rsidRPr="00172C8E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172C8E">
        <w:rPr>
          <w:rFonts w:ascii="Arial" w:hAnsi="Arial" w:cs="Arial"/>
          <w:sz w:val="21"/>
          <w:szCs w:val="21"/>
        </w:rPr>
        <w:t>.</w:t>
      </w:r>
    </w:p>
    <w:p w:rsidR="00FF6111" w:rsidRPr="00172C8E" w:rsidRDefault="00FF6111" w:rsidP="00AA2C6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172C8E">
        <w:rPr>
          <w:rFonts w:ascii="Arial" w:hAnsi="Arial" w:cs="Arial"/>
          <w:sz w:val="21"/>
          <w:szCs w:val="21"/>
        </w:rPr>
        <w:t xml:space="preserve">Łączna maksymalna wysokość kar umownych, których Strony mogą dochodzić to </w:t>
      </w:r>
      <w:r w:rsidR="008C09F1">
        <w:rPr>
          <w:rFonts w:ascii="Arial" w:hAnsi="Arial" w:cs="Arial"/>
          <w:sz w:val="21"/>
          <w:szCs w:val="21"/>
        </w:rPr>
        <w:t>5</w:t>
      </w:r>
      <w:r w:rsidRPr="00172C8E">
        <w:rPr>
          <w:rFonts w:ascii="Arial" w:hAnsi="Arial" w:cs="Arial"/>
          <w:sz w:val="21"/>
          <w:szCs w:val="21"/>
        </w:rPr>
        <w:t xml:space="preserve">%    </w:t>
      </w:r>
      <w:r w:rsidRPr="00172C8E">
        <w:rPr>
          <w:rFonts w:ascii="Arial" w:hAnsi="Arial" w:cs="Arial"/>
          <w:sz w:val="21"/>
          <w:szCs w:val="21"/>
        </w:rPr>
        <w:br/>
        <w:t>wynagrodzenia</w:t>
      </w:r>
      <w:r w:rsidR="00E82396">
        <w:rPr>
          <w:rFonts w:ascii="Arial" w:hAnsi="Arial" w:cs="Arial"/>
          <w:sz w:val="21"/>
          <w:szCs w:val="21"/>
        </w:rPr>
        <w:t>,</w:t>
      </w:r>
      <w:r w:rsidRPr="00172C8E">
        <w:rPr>
          <w:rFonts w:ascii="Arial" w:hAnsi="Arial" w:cs="Arial"/>
          <w:sz w:val="21"/>
          <w:szCs w:val="21"/>
        </w:rPr>
        <w:t xml:space="preserve"> o którym mowa w § 2 ust. 1 umowy.</w:t>
      </w:r>
    </w:p>
    <w:p w:rsidR="00FF6111" w:rsidRPr="00D853BE" w:rsidRDefault="00FF6111" w:rsidP="00831B55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:rsidR="00FF6111" w:rsidRPr="008C09F1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C09F1">
        <w:rPr>
          <w:rFonts w:ascii="Arial" w:hAnsi="Arial" w:cs="Arial"/>
          <w:b/>
          <w:bCs/>
          <w:sz w:val="21"/>
          <w:szCs w:val="21"/>
        </w:rPr>
        <w:t xml:space="preserve">§ </w:t>
      </w:r>
      <w:r w:rsidR="006B620C" w:rsidRPr="008C09F1">
        <w:rPr>
          <w:rFonts w:ascii="Arial" w:hAnsi="Arial" w:cs="Arial"/>
          <w:b/>
          <w:bCs/>
          <w:sz w:val="21"/>
          <w:szCs w:val="21"/>
        </w:rPr>
        <w:t>9</w:t>
      </w:r>
    </w:p>
    <w:p w:rsidR="00FF6111" w:rsidRPr="008C09F1" w:rsidRDefault="00FF6111" w:rsidP="00831B55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C09F1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8C09F1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FF6111" w:rsidRPr="008C09F1" w:rsidRDefault="00FF6111" w:rsidP="00831B55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C09F1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="00E82396">
        <w:rPr>
          <w:rFonts w:ascii="Arial" w:hAnsi="Arial" w:cs="Arial"/>
          <w:i/>
          <w:iCs/>
          <w:sz w:val="21"/>
          <w:szCs w:val="21"/>
          <w:lang w:eastAsia="pl-PL"/>
        </w:rPr>
        <w:br/>
      </w:r>
      <w:r w:rsidRPr="008C09F1">
        <w:rPr>
          <w:rFonts w:ascii="Arial" w:hAnsi="Arial" w:cs="Arial"/>
          <w:i/>
          <w:iCs/>
          <w:sz w:val="21"/>
          <w:szCs w:val="21"/>
          <w:lang w:eastAsia="pl-PL"/>
        </w:rPr>
        <w:t>i zwalczaniem COVID-19, innych chorób zakaźnych oraz wywołanych nimi sytuacji kryzysowych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Obliczając terminy, o których mowa w ust. 1-</w:t>
      </w:r>
      <w:r w:rsidR="007528DA" w:rsidRPr="008C09F1">
        <w:rPr>
          <w:rFonts w:ascii="Arial" w:hAnsi="Arial" w:cs="Arial"/>
          <w:sz w:val="21"/>
          <w:szCs w:val="21"/>
          <w:lang w:eastAsia="pl-PL"/>
        </w:rPr>
        <w:t>2</w:t>
      </w:r>
      <w:r w:rsidRPr="008C09F1">
        <w:rPr>
          <w:rFonts w:ascii="Arial" w:hAnsi="Arial" w:cs="Arial"/>
          <w:sz w:val="21"/>
          <w:szCs w:val="21"/>
          <w:lang w:eastAsia="pl-PL"/>
        </w:rPr>
        <w:t>, dzień odwołania ogłoszenia stanu zagrożenia epidemicznego albo stanu epidemii w związku z COVID-19 wlicza się do tych terminów.</w:t>
      </w:r>
    </w:p>
    <w:p w:rsidR="00FF6111" w:rsidRPr="008C09F1" w:rsidRDefault="00FF6111" w:rsidP="00AA2C67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8C09F1">
        <w:rPr>
          <w:rFonts w:ascii="Arial" w:hAnsi="Arial" w:cs="Arial"/>
          <w:sz w:val="21"/>
          <w:szCs w:val="21"/>
          <w:lang w:eastAsia="pl-PL"/>
        </w:rPr>
        <w:t>COVID-19</w:t>
      </w:r>
      <w:r w:rsidRPr="008C09F1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</w:t>
      </w:r>
      <w:r w:rsidR="00E82396">
        <w:rPr>
          <w:rFonts w:ascii="Arial" w:hAnsi="Arial" w:cs="Arial"/>
          <w:sz w:val="21"/>
          <w:szCs w:val="21"/>
          <w:lang w:eastAsia="pl-PL"/>
        </w:rPr>
        <w:t>W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ojewódzkiego </w:t>
      </w:r>
      <w:r w:rsidR="00E82396">
        <w:rPr>
          <w:rFonts w:ascii="Arial" w:hAnsi="Arial" w:cs="Arial"/>
          <w:sz w:val="21"/>
          <w:szCs w:val="21"/>
          <w:lang w:eastAsia="pl-PL"/>
        </w:rPr>
        <w:t>I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nspektora </w:t>
      </w:r>
      <w:r w:rsidR="00E82396">
        <w:rPr>
          <w:rFonts w:ascii="Arial" w:hAnsi="Arial" w:cs="Arial"/>
          <w:sz w:val="21"/>
          <w:szCs w:val="21"/>
          <w:lang w:eastAsia="pl-PL"/>
        </w:rPr>
        <w:t>S</w:t>
      </w:r>
      <w:r w:rsidRPr="008C09F1">
        <w:rPr>
          <w:rFonts w:ascii="Arial" w:hAnsi="Arial" w:cs="Arial"/>
          <w:sz w:val="21"/>
          <w:szCs w:val="21"/>
          <w:lang w:eastAsia="pl-PL"/>
        </w:rPr>
        <w:t xml:space="preserve">anitarnego, w związku </w:t>
      </w:r>
      <w:r w:rsidRPr="008C09F1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lastRenderedPageBreak/>
        <w:t xml:space="preserve">wstrzymania dostaw produktów, komponentów produktu lub materiałów, trudności </w:t>
      </w:r>
      <w:r w:rsidR="00681146">
        <w:rPr>
          <w:rFonts w:ascii="Arial" w:hAnsi="Arial" w:cs="Arial"/>
          <w:sz w:val="21"/>
          <w:szCs w:val="21"/>
          <w:lang w:eastAsia="pl-PL"/>
        </w:rPr>
        <w:br/>
      </w:r>
      <w:r w:rsidRPr="008C09F1">
        <w:rPr>
          <w:rFonts w:ascii="Arial" w:hAnsi="Arial" w:cs="Arial"/>
          <w:sz w:val="21"/>
          <w:szCs w:val="21"/>
          <w:lang w:eastAsia="pl-PL"/>
        </w:rPr>
        <w:t>w dostępie do sprzętu lub trudności w realizacji usług transportowych;</w:t>
      </w:r>
    </w:p>
    <w:p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FF6111" w:rsidRPr="008C09F1" w:rsidRDefault="00FF6111" w:rsidP="00AA2C67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FF6111" w:rsidRPr="008C09F1" w:rsidRDefault="00FF6111" w:rsidP="00AA2C67">
      <w:pPr>
        <w:numPr>
          <w:ilvl w:val="0"/>
          <w:numId w:val="23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8C09F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8C09F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FF6111" w:rsidRPr="008C09F1" w:rsidRDefault="00FF6111" w:rsidP="00AA2C67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Strona umowy, na podstawie otrzymanych oświadczeń lub dokumentów, w terminie 14 dni od dnia ich otrzymania, przekazuje drugiej </w:t>
      </w:r>
      <w:r w:rsidR="00E92A60">
        <w:rPr>
          <w:rFonts w:ascii="Arial" w:hAnsi="Arial" w:cs="Arial"/>
          <w:sz w:val="21"/>
          <w:szCs w:val="21"/>
        </w:rPr>
        <w:t>S</w:t>
      </w:r>
      <w:r w:rsidRPr="008C09F1">
        <w:rPr>
          <w:rFonts w:ascii="Arial" w:hAnsi="Arial" w:cs="Arial"/>
          <w:sz w:val="21"/>
          <w:szCs w:val="21"/>
        </w:rPr>
        <w:t>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FF6111" w:rsidRPr="008C09F1" w:rsidRDefault="00FF6111" w:rsidP="00AA2C67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8C09F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8C09F1">
        <w:rPr>
          <w:rFonts w:ascii="Arial" w:hAnsi="Arial" w:cs="Arial"/>
          <w:sz w:val="21"/>
          <w:szCs w:val="21"/>
        </w:rPr>
        <w:t xml:space="preserve"> umowy, o której mowa w </w:t>
      </w:r>
      <w:hyperlink r:id="rId16" w:anchor="/document/18903829?unitId=art(455)ust(1)pkt(4)&amp;cm=DOCUMENT" w:history="1">
        <w:r w:rsidRPr="008C09F1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C09F1">
        <w:rPr>
          <w:rFonts w:ascii="Arial" w:hAnsi="Arial" w:cs="Arial"/>
          <w:sz w:val="21"/>
          <w:szCs w:val="21"/>
        </w:rPr>
        <w:t xml:space="preserve">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ustawy</w:t>
      </w:r>
      <w:r w:rsidRPr="008C09F1">
        <w:rPr>
          <w:rFonts w:ascii="Arial" w:hAnsi="Arial" w:cs="Arial"/>
          <w:sz w:val="21"/>
          <w:szCs w:val="21"/>
        </w:rPr>
        <w:t>, w szczególności przez:</w:t>
      </w:r>
    </w:p>
    <w:p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sposobu wykonywania usług,</w:t>
      </w:r>
    </w:p>
    <w:p w:rsidR="00FF6111" w:rsidRPr="008C09F1" w:rsidRDefault="00FF6111" w:rsidP="00AA2C67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zakresu świadczenia </w:t>
      </w:r>
      <w:r w:rsidR="00681146">
        <w:rPr>
          <w:rFonts w:ascii="Arial" w:hAnsi="Arial" w:cs="Arial"/>
          <w:sz w:val="21"/>
          <w:szCs w:val="21"/>
        </w:rPr>
        <w:t>W</w:t>
      </w:r>
      <w:r w:rsidRPr="008C09F1">
        <w:rPr>
          <w:rFonts w:ascii="Arial" w:hAnsi="Arial" w:cs="Arial"/>
          <w:sz w:val="21"/>
          <w:szCs w:val="21"/>
        </w:rPr>
        <w:t xml:space="preserve">ykonawcy i odpowiadającą jej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8C09F1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FF6111" w:rsidRPr="008C09F1" w:rsidRDefault="00FF6111" w:rsidP="00831B55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C09F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C09F1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zmianą</w:t>
      </w:r>
      <w:r w:rsidRPr="008C09F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FF6111" w:rsidRPr="00D853BE" w:rsidRDefault="00FF6111" w:rsidP="00831B55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§ </w:t>
      </w:r>
      <w:r w:rsidR="00E402A5" w:rsidRPr="00D853BE">
        <w:rPr>
          <w:rFonts w:ascii="Arial" w:hAnsi="Arial" w:cs="Arial"/>
          <w:b/>
          <w:bCs/>
          <w:spacing w:val="10"/>
          <w:sz w:val="21"/>
          <w:szCs w:val="21"/>
        </w:rPr>
        <w:t>10</w:t>
      </w:r>
      <w:r w:rsidRPr="00D853BE">
        <w:rPr>
          <w:rFonts w:ascii="Arial" w:hAnsi="Arial" w:cs="Arial"/>
          <w:b/>
          <w:sz w:val="21"/>
          <w:szCs w:val="21"/>
        </w:rPr>
        <w:t>.</w:t>
      </w:r>
    </w:p>
    <w:p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OSOBY UPOWAŻNIONE DO KONTAKÓTW I ODPOWIEDZIALNE ZA REALIZACJĘ UMOWY</w:t>
      </w:r>
    </w:p>
    <w:p w:rsidR="00FF6111" w:rsidRPr="00D853BE" w:rsidRDefault="00FF6111" w:rsidP="00831B55">
      <w:pPr>
        <w:spacing w:after="0"/>
        <w:jc w:val="center"/>
        <w:rPr>
          <w:rFonts w:ascii="Arial" w:hAnsi="Arial" w:cs="Arial"/>
          <w:bCs/>
          <w:sz w:val="21"/>
          <w:szCs w:val="21"/>
        </w:rPr>
      </w:pPr>
    </w:p>
    <w:p w:rsidR="00FF6111" w:rsidRPr="00D853BE" w:rsidRDefault="00FF6111" w:rsidP="00AA2C67">
      <w:pPr>
        <w:numPr>
          <w:ilvl w:val="0"/>
          <w:numId w:val="11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FF6111" w:rsidRPr="00D853BE" w:rsidRDefault="00FF6111" w:rsidP="00AA2C67">
      <w:pPr>
        <w:numPr>
          <w:ilvl w:val="0"/>
          <w:numId w:val="12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 xml:space="preserve">ze strony Wykonawcy: </w:t>
      </w:r>
      <w:r w:rsidR="00BA5E6A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5F7348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BA5E6A" w:rsidRPr="00D853BE">
        <w:rPr>
          <w:rFonts w:ascii="Arial" w:hAnsi="Arial" w:cs="Arial"/>
          <w:sz w:val="21"/>
          <w:szCs w:val="21"/>
        </w:rPr>
      </w:r>
      <w:r w:rsidR="00BA5E6A" w:rsidRPr="00D853BE">
        <w:rPr>
          <w:rFonts w:ascii="Arial" w:hAnsi="Arial" w:cs="Arial"/>
          <w:sz w:val="21"/>
          <w:szCs w:val="21"/>
        </w:rPr>
        <w:fldChar w:fldCharType="separate"/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BA5E6A" w:rsidRPr="00D853BE">
        <w:rPr>
          <w:rFonts w:ascii="Arial" w:hAnsi="Arial" w:cs="Arial"/>
          <w:sz w:val="21"/>
          <w:szCs w:val="21"/>
        </w:rPr>
        <w:fldChar w:fldCharType="end"/>
      </w:r>
    </w:p>
    <w:p w:rsidR="00FF6111" w:rsidRPr="00D853BE" w:rsidRDefault="00FF6111" w:rsidP="00AA2C67">
      <w:pPr>
        <w:numPr>
          <w:ilvl w:val="0"/>
          <w:numId w:val="12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ze strony Zamawiającego</w:t>
      </w:r>
      <w:r w:rsidR="005F7348" w:rsidRPr="00D853BE">
        <w:rPr>
          <w:rFonts w:ascii="Arial" w:hAnsi="Arial" w:cs="Arial"/>
          <w:bCs/>
          <w:sz w:val="21"/>
          <w:szCs w:val="21"/>
        </w:rPr>
        <w:t xml:space="preserve"> (w tym do </w:t>
      </w:r>
      <w:r w:rsidRPr="00D853BE">
        <w:rPr>
          <w:rFonts w:ascii="Arial" w:hAnsi="Arial" w:cs="Arial"/>
          <w:bCs/>
          <w:sz w:val="21"/>
          <w:szCs w:val="21"/>
        </w:rPr>
        <w:t xml:space="preserve">odbiorów): </w:t>
      </w:r>
      <w:r w:rsidR="00BA5E6A" w:rsidRPr="00D853BE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="005F7348" w:rsidRPr="00D853BE">
        <w:rPr>
          <w:rFonts w:ascii="Arial" w:hAnsi="Arial" w:cs="Arial"/>
          <w:sz w:val="21"/>
          <w:szCs w:val="21"/>
        </w:rPr>
        <w:instrText xml:space="preserve"> FORMTEXT </w:instrText>
      </w:r>
      <w:r w:rsidR="00BA5E6A" w:rsidRPr="00D853BE">
        <w:rPr>
          <w:rFonts w:ascii="Arial" w:hAnsi="Arial" w:cs="Arial"/>
          <w:sz w:val="21"/>
          <w:szCs w:val="21"/>
        </w:rPr>
      </w:r>
      <w:r w:rsidR="00BA5E6A" w:rsidRPr="00D853BE">
        <w:rPr>
          <w:rFonts w:ascii="Arial" w:hAnsi="Arial" w:cs="Arial"/>
          <w:sz w:val="21"/>
          <w:szCs w:val="21"/>
        </w:rPr>
        <w:fldChar w:fldCharType="separate"/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5F7348" w:rsidRPr="00D853BE">
        <w:rPr>
          <w:rFonts w:ascii="Arial" w:hAnsi="Arial" w:cs="Arial"/>
          <w:sz w:val="21"/>
          <w:szCs w:val="21"/>
        </w:rPr>
        <w:t> </w:t>
      </w:r>
      <w:r w:rsidR="00BA5E6A" w:rsidRPr="00D853BE">
        <w:rPr>
          <w:rFonts w:ascii="Arial" w:hAnsi="Arial" w:cs="Arial"/>
          <w:sz w:val="21"/>
          <w:szCs w:val="21"/>
        </w:rPr>
        <w:fldChar w:fldCharType="end"/>
      </w:r>
    </w:p>
    <w:p w:rsidR="00FF6111" w:rsidRPr="00D853BE" w:rsidRDefault="00FF6111" w:rsidP="00AA2C67">
      <w:pPr>
        <w:numPr>
          <w:ilvl w:val="0"/>
          <w:numId w:val="11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D853BE">
        <w:rPr>
          <w:rFonts w:ascii="Arial" w:hAnsi="Arial" w:cs="Arial"/>
          <w:bCs/>
          <w:sz w:val="21"/>
          <w:szCs w:val="21"/>
        </w:rPr>
        <w:t>Zmiana osób, o których mowa w ust. 1, następuje poprzez pisemne powiadomienie i nie stanowi zmiany treści umowy</w:t>
      </w:r>
      <w:r w:rsidR="00847720">
        <w:rPr>
          <w:rFonts w:ascii="Arial" w:hAnsi="Arial" w:cs="Arial"/>
          <w:bCs/>
          <w:sz w:val="21"/>
          <w:szCs w:val="21"/>
        </w:rPr>
        <w:t>.</w:t>
      </w:r>
    </w:p>
    <w:p w:rsidR="00FF6111" w:rsidRPr="00D853BE" w:rsidRDefault="00FF6111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 1</w:t>
      </w:r>
      <w:r w:rsidR="005F7348" w:rsidRPr="00D853BE">
        <w:rPr>
          <w:rFonts w:ascii="Arial" w:hAnsi="Arial" w:cs="Arial"/>
          <w:b/>
          <w:sz w:val="21"/>
          <w:szCs w:val="21"/>
        </w:rPr>
        <w:t>1</w:t>
      </w:r>
      <w:r w:rsidRPr="00D853BE">
        <w:rPr>
          <w:rFonts w:ascii="Arial" w:hAnsi="Arial" w:cs="Arial"/>
          <w:b/>
          <w:sz w:val="21"/>
          <w:szCs w:val="21"/>
        </w:rPr>
        <w:t>.</w:t>
      </w:r>
    </w:p>
    <w:p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PODWYKONAWSTWO</w:t>
      </w:r>
    </w:p>
    <w:p w:rsidR="000B60C2" w:rsidRPr="00D853BE" w:rsidRDefault="000B60C2" w:rsidP="00AA2C67">
      <w:pPr>
        <w:numPr>
          <w:ilvl w:val="0"/>
          <w:numId w:val="28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="0058462F" w:rsidRPr="00D853BE">
        <w:rPr>
          <w:rStyle w:val="Odwoanieprzypisudolnego"/>
          <w:rFonts w:ascii="Arial" w:hAnsi="Arial" w:cs="Arial"/>
          <w:sz w:val="21"/>
          <w:szCs w:val="21"/>
        </w:rPr>
        <w:footnoteReference w:id="3"/>
      </w:r>
      <w:r w:rsidRPr="00D853BE">
        <w:rPr>
          <w:rFonts w:ascii="Arial" w:hAnsi="Arial" w:cs="Arial"/>
          <w:sz w:val="21"/>
          <w:szCs w:val="21"/>
        </w:rPr>
        <w:t>.</w:t>
      </w:r>
    </w:p>
    <w:p w:rsidR="00831B55" w:rsidRPr="00831B55" w:rsidRDefault="00831B55" w:rsidP="00AA2C67">
      <w:pPr>
        <w:numPr>
          <w:ilvl w:val="0"/>
          <w:numId w:val="28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31B55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</w:t>
      </w:r>
      <w:r w:rsidR="0037194C" w:rsidRPr="001A408A">
        <w:rPr>
          <w:rFonts w:ascii="Arial" w:hAnsi="Arial" w:cs="Arial"/>
          <w:sz w:val="21"/>
          <w:szCs w:val="21"/>
          <w:lang w:eastAsia="pl-PL"/>
        </w:rPr>
        <w:t xml:space="preserve"> ustawy</w:t>
      </w:r>
      <w:r w:rsidRPr="00831B55">
        <w:rPr>
          <w:rFonts w:ascii="Arial" w:hAnsi="Arial" w:cs="Arial"/>
          <w:sz w:val="21"/>
          <w:szCs w:val="21"/>
          <w:lang w:eastAsia="pl-PL"/>
        </w:rPr>
        <w:t xml:space="preserve">, w celu </w:t>
      </w:r>
      <w:r w:rsidRPr="00831B55">
        <w:rPr>
          <w:rFonts w:ascii="Arial" w:hAnsi="Arial" w:cs="Arial"/>
          <w:sz w:val="21"/>
          <w:szCs w:val="21"/>
          <w:lang w:eastAsia="pl-PL"/>
        </w:rPr>
        <w:lastRenderedPageBreak/>
        <w:t xml:space="preserve">wykazania spełniania warunków udziału w postępowaniu, wykonawca jest obowiązany wykazać zamawiającemu, że proponowany inny podwykonawca lub wykonawca samodzielnie spełnia je w stopniu nie mniejszym niż podwykonawca, na którego zasoby </w:t>
      </w:r>
      <w:r w:rsidR="00C43515">
        <w:rPr>
          <w:rFonts w:ascii="Arial" w:hAnsi="Arial" w:cs="Arial"/>
          <w:sz w:val="21"/>
          <w:szCs w:val="21"/>
          <w:lang w:eastAsia="pl-PL"/>
        </w:rPr>
        <w:t>W</w:t>
      </w:r>
      <w:r w:rsidRPr="00831B55">
        <w:rPr>
          <w:rFonts w:ascii="Arial" w:hAnsi="Arial" w:cs="Arial"/>
          <w:sz w:val="21"/>
          <w:szCs w:val="21"/>
          <w:lang w:eastAsia="pl-PL"/>
        </w:rPr>
        <w:t>ykonawca powoływał się w trakcie postępowania o udzielenie zamówienia.</w:t>
      </w:r>
    </w:p>
    <w:p w:rsidR="00831B55" w:rsidRPr="00831B55" w:rsidRDefault="00831B55" w:rsidP="00AA2C67">
      <w:pPr>
        <w:numPr>
          <w:ilvl w:val="0"/>
          <w:numId w:val="28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31B55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</w:t>
      </w:r>
      <w:r w:rsidR="00C43515">
        <w:rPr>
          <w:rFonts w:ascii="Arial" w:hAnsi="Arial" w:cs="Arial"/>
          <w:sz w:val="21"/>
          <w:szCs w:val="21"/>
          <w:lang w:eastAsia="pl-PL"/>
        </w:rPr>
        <w:t>W</w:t>
      </w:r>
      <w:r w:rsidRPr="00831B55">
        <w:rPr>
          <w:rFonts w:ascii="Arial" w:hAnsi="Arial" w:cs="Arial"/>
          <w:sz w:val="21"/>
          <w:szCs w:val="21"/>
          <w:lang w:eastAsia="pl-PL"/>
        </w:rPr>
        <w:t xml:space="preserve">ykonawcy </w:t>
      </w:r>
      <w:r w:rsidR="00FF786F" w:rsidRPr="00D853BE">
        <w:rPr>
          <w:rFonts w:ascii="Arial" w:hAnsi="Arial" w:cs="Arial"/>
          <w:sz w:val="21"/>
          <w:szCs w:val="21"/>
          <w:lang w:eastAsia="pl-PL"/>
        </w:rPr>
        <w:br/>
      </w:r>
      <w:r w:rsidRPr="00831B55">
        <w:rPr>
          <w:rFonts w:ascii="Arial" w:hAnsi="Arial" w:cs="Arial"/>
          <w:sz w:val="21"/>
          <w:szCs w:val="21"/>
          <w:lang w:eastAsia="pl-PL"/>
        </w:rPr>
        <w:t>z odpowiedzialności za należyte wykonanie tego zamówienia.</w:t>
      </w:r>
    </w:p>
    <w:p w:rsidR="000B60C2" w:rsidRPr="00D853BE" w:rsidRDefault="000B60C2" w:rsidP="00831B55">
      <w:pPr>
        <w:spacing w:after="0"/>
        <w:rPr>
          <w:rFonts w:ascii="Arial" w:hAnsi="Arial" w:cs="Arial"/>
          <w:b/>
          <w:sz w:val="21"/>
          <w:szCs w:val="21"/>
        </w:rPr>
      </w:pPr>
    </w:p>
    <w:p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0B60C2" w:rsidRPr="00D853BE" w:rsidRDefault="000B60C2" w:rsidP="00831B5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D853BE">
        <w:rPr>
          <w:rFonts w:ascii="Arial" w:hAnsi="Arial" w:cs="Arial"/>
          <w:b/>
          <w:sz w:val="21"/>
          <w:szCs w:val="21"/>
        </w:rPr>
        <w:t xml:space="preserve"> 12.</w:t>
      </w:r>
    </w:p>
    <w:p w:rsidR="00FF6111" w:rsidRPr="00D853BE" w:rsidRDefault="00FF6111" w:rsidP="00831B55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b/>
          <w:sz w:val="21"/>
          <w:szCs w:val="21"/>
        </w:rPr>
        <w:t>POSTANOWIENIA KOŃCOWE</w:t>
      </w:r>
    </w:p>
    <w:p w:rsidR="00FF6111" w:rsidRPr="00D853BE" w:rsidRDefault="00FF6111" w:rsidP="00AA2C67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 w:rsidR="00530E70">
        <w:rPr>
          <w:rFonts w:ascii="Arial" w:hAnsi="Arial" w:cs="Arial"/>
          <w:sz w:val="21"/>
          <w:szCs w:val="21"/>
        </w:rPr>
        <w:t>2</w:t>
      </w:r>
      <w:r w:rsidRPr="00D853BE">
        <w:rPr>
          <w:rFonts w:ascii="Arial" w:hAnsi="Arial" w:cs="Arial"/>
          <w:sz w:val="21"/>
          <w:szCs w:val="21"/>
        </w:rPr>
        <w:t>.</w:t>
      </w:r>
    </w:p>
    <w:p w:rsidR="00FF6111" w:rsidRPr="00B064B9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</w:t>
      </w:r>
      <w:r w:rsidRPr="00B064B9">
        <w:rPr>
          <w:rFonts w:ascii="Arial" w:hAnsi="Arial" w:cs="Arial"/>
          <w:sz w:val="21"/>
          <w:szCs w:val="21"/>
        </w:rPr>
        <w:t xml:space="preserve">siedziby </w:t>
      </w:r>
      <w:r w:rsidRPr="00B064B9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B064B9">
        <w:rPr>
          <w:rFonts w:ascii="Arial" w:hAnsi="Arial" w:cs="Arial"/>
          <w:b/>
          <w:bCs/>
          <w:sz w:val="21"/>
          <w:szCs w:val="21"/>
        </w:rPr>
        <w:t>.</w:t>
      </w:r>
    </w:p>
    <w:p w:rsidR="00FF6111" w:rsidRPr="00D853BE" w:rsidRDefault="00FF6111" w:rsidP="00AA2C67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D853BE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D853BE">
        <w:rPr>
          <w:rFonts w:ascii="Arial" w:hAnsi="Arial" w:cs="Arial"/>
          <w:sz w:val="21"/>
          <w:szCs w:val="21"/>
        </w:rPr>
        <w:t>.</w:t>
      </w:r>
    </w:p>
    <w:p w:rsidR="00EB1D94" w:rsidRPr="0049596A" w:rsidRDefault="00FF6111" w:rsidP="0048107C">
      <w:pPr>
        <w:numPr>
          <w:ilvl w:val="0"/>
          <w:numId w:val="13"/>
        </w:numPr>
        <w:tabs>
          <w:tab w:val="num" w:pos="284"/>
        </w:tabs>
        <w:suppressAutoHyphens w:val="0"/>
        <w:spacing w:after="0"/>
        <w:contextualSpacing/>
        <w:jc w:val="both"/>
        <w:rPr>
          <w:sz w:val="21"/>
          <w:szCs w:val="21"/>
        </w:rPr>
      </w:pPr>
      <w:r w:rsidRPr="0049596A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49596A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49596A">
        <w:rPr>
          <w:rFonts w:ascii="Arial" w:hAnsi="Arial" w:cs="Arial"/>
          <w:sz w:val="21"/>
          <w:szCs w:val="21"/>
        </w:rPr>
        <w:t xml:space="preserve"> i jeden dla </w:t>
      </w:r>
      <w:r w:rsidRPr="0049596A">
        <w:rPr>
          <w:rFonts w:ascii="Arial" w:hAnsi="Arial" w:cs="Arial"/>
          <w:bCs/>
          <w:sz w:val="21"/>
          <w:szCs w:val="21"/>
        </w:rPr>
        <w:t>Wykonawcy.</w:t>
      </w:r>
    </w:p>
    <w:sectPr w:rsidR="00EB1D94" w:rsidRPr="0049596A" w:rsidSect="00241D9C">
      <w:headerReference w:type="default" r:id="rId17"/>
      <w:footerReference w:type="default" r:id="rId18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C80" w:rsidRDefault="00E03C80">
      <w:pPr>
        <w:spacing w:after="0" w:line="240" w:lineRule="auto"/>
      </w:pPr>
      <w:r>
        <w:separator/>
      </w:r>
    </w:p>
  </w:endnote>
  <w:endnote w:type="continuationSeparator" w:id="0">
    <w:p w:rsidR="00E03C80" w:rsidRDefault="00E03C80">
      <w:pPr>
        <w:spacing w:after="0" w:line="240" w:lineRule="auto"/>
      </w:pPr>
      <w:r>
        <w:continuationSeparator/>
      </w:r>
    </w:p>
  </w:endnote>
  <w:endnote w:type="continuationNotice" w:id="1">
    <w:p w:rsidR="00E03C80" w:rsidRDefault="00E03C80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F" w:rsidRDefault="0017696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121E23" w:rsidRPr="00121E23">
      <w:rPr>
        <w:rFonts w:ascii="Arial" w:hAnsi="Arial" w:cs="Arial"/>
        <w:sz w:val="16"/>
        <w:szCs w:val="16"/>
      </w:rPr>
      <w:t xml:space="preserve">trona </w:t>
    </w:r>
    <w:r w:rsidR="00BA5E6A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PAGE</w:instrText>
    </w:r>
    <w:r w:rsidR="00BA5E6A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7E3C6A">
      <w:rPr>
        <w:rFonts w:ascii="Arial" w:hAnsi="Arial" w:cs="Arial"/>
        <w:b/>
        <w:bCs/>
        <w:noProof/>
        <w:sz w:val="16"/>
        <w:szCs w:val="16"/>
      </w:rPr>
      <w:t>9</w:t>
    </w:r>
    <w:r w:rsidR="00BA5E6A" w:rsidRPr="00121E23">
      <w:rPr>
        <w:rFonts w:ascii="Arial" w:hAnsi="Arial" w:cs="Arial"/>
        <w:b/>
        <w:bCs/>
        <w:sz w:val="16"/>
        <w:szCs w:val="16"/>
      </w:rPr>
      <w:fldChar w:fldCharType="end"/>
    </w:r>
    <w:r w:rsidR="00121E23" w:rsidRPr="00121E23">
      <w:rPr>
        <w:rFonts w:ascii="Arial" w:hAnsi="Arial" w:cs="Arial"/>
        <w:sz w:val="16"/>
        <w:szCs w:val="16"/>
      </w:rPr>
      <w:t xml:space="preserve"> z </w:t>
    </w:r>
    <w:r w:rsidR="00BA5E6A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NUMPAGES</w:instrText>
    </w:r>
    <w:r w:rsidR="00BA5E6A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7E3C6A">
      <w:rPr>
        <w:rFonts w:ascii="Arial" w:hAnsi="Arial" w:cs="Arial"/>
        <w:b/>
        <w:bCs/>
        <w:noProof/>
        <w:sz w:val="16"/>
        <w:szCs w:val="16"/>
      </w:rPr>
      <w:t>9</w:t>
    </w:r>
    <w:r w:rsidR="00BA5E6A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176966" w:rsidRPr="00121E23" w:rsidRDefault="0017696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C80" w:rsidRDefault="00E03C80">
      <w:pPr>
        <w:spacing w:after="0" w:line="240" w:lineRule="auto"/>
      </w:pPr>
      <w:r>
        <w:separator/>
      </w:r>
    </w:p>
  </w:footnote>
  <w:footnote w:type="continuationSeparator" w:id="0">
    <w:p w:rsidR="00E03C80" w:rsidRDefault="00E03C80">
      <w:pPr>
        <w:spacing w:after="0" w:line="240" w:lineRule="auto"/>
      </w:pPr>
      <w:r>
        <w:continuationSeparator/>
      </w:r>
    </w:p>
  </w:footnote>
  <w:footnote w:type="continuationNotice" w:id="1">
    <w:p w:rsidR="00E03C80" w:rsidRDefault="00E03C80">
      <w:pPr>
        <w:spacing w:after="0" w:line="240" w:lineRule="auto"/>
      </w:pPr>
    </w:p>
  </w:footnote>
  <w:footnote w:id="2">
    <w:p w:rsidR="00E21CB3" w:rsidRPr="009A6056" w:rsidRDefault="00E21CB3" w:rsidP="00E21CB3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</w:t>
      </w:r>
      <w:proofErr w:type="spellStart"/>
      <w:r w:rsidRPr="009A6056">
        <w:rPr>
          <w:rFonts w:ascii="Arial" w:hAnsi="Arial" w:cs="Arial"/>
          <w:sz w:val="16"/>
          <w:szCs w:val="16"/>
        </w:rPr>
        <w:t>Dz.U</w:t>
      </w:r>
      <w:proofErr w:type="spellEnd"/>
      <w:r w:rsidRPr="009A6056">
        <w:rPr>
          <w:rFonts w:ascii="Arial" w:hAnsi="Arial" w:cs="Arial"/>
          <w:sz w:val="16"/>
          <w:szCs w:val="16"/>
        </w:rPr>
        <w:t>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3">
    <w:p w:rsidR="0058462F" w:rsidRPr="00A75EDD" w:rsidRDefault="0058462F" w:rsidP="0058462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8462F" w:rsidRDefault="0058462F" w:rsidP="0058462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A2F" w:rsidRDefault="00C11A2F">
    <w:pPr>
      <w:pStyle w:val="Nagwek"/>
    </w:pPr>
  </w:p>
  <w:p w:rsidR="00D508B2" w:rsidRDefault="00BA5E6A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5.15pt;height:43.5pt" filled="t">
          <v:fill color2="black"/>
          <v:imagedata r:id="rId1" o:title="" croptop="-40f" cropbottom="-40f" cropleft="-4f" cropright="-4f"/>
        </v:shape>
      </w:pict>
    </w:r>
  </w:p>
  <w:p w:rsidR="00C11A2F" w:rsidRDefault="00C11A2F">
    <w:pPr>
      <w:pStyle w:val="Nagwek"/>
      <w:rPr>
        <w:rFonts w:ascii="Arial" w:hAnsi="Arial" w:cs="Arial"/>
        <w:sz w:val="18"/>
      </w:rPr>
    </w:pPr>
  </w:p>
  <w:p w:rsidR="00D06D85" w:rsidRDefault="00C11A2F">
    <w:pPr>
      <w:pStyle w:val="Nagwek"/>
      <w:rPr>
        <w:rFonts w:ascii="Arial" w:hAnsi="Arial" w:cs="Arial"/>
        <w:sz w:val="18"/>
      </w:rPr>
    </w:pPr>
    <w:r w:rsidRPr="00C11A2F">
      <w:rPr>
        <w:rFonts w:ascii="Arial" w:hAnsi="Arial" w:cs="Arial"/>
        <w:sz w:val="18"/>
      </w:rPr>
      <w:t xml:space="preserve">Numer postępowania: </w:t>
    </w:r>
    <w:r w:rsidR="00E532C9">
      <w:rPr>
        <w:rFonts w:ascii="Arial" w:hAnsi="Arial" w:cs="Arial"/>
        <w:sz w:val="18"/>
      </w:rPr>
      <w:t xml:space="preserve"> WOF-I.261.18.2021</w:t>
    </w:r>
  </w:p>
  <w:p w:rsidR="00D06D85" w:rsidRDefault="00D06D85">
    <w:pPr>
      <w:pStyle w:val="Nagwek"/>
      <w:rPr>
        <w:rFonts w:ascii="Arial" w:hAnsi="Arial" w:cs="Arial"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91DC28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D17C4"/>
    <w:multiLevelType w:val="hybridMultilevel"/>
    <w:tmpl w:val="5AF03114"/>
    <w:lvl w:ilvl="0" w:tplc="30E8A3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5A500B"/>
    <w:multiLevelType w:val="hybridMultilevel"/>
    <w:tmpl w:val="E34A3452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5242B"/>
    <w:multiLevelType w:val="hybridMultilevel"/>
    <w:tmpl w:val="15D6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220FD3"/>
    <w:multiLevelType w:val="hybridMultilevel"/>
    <w:tmpl w:val="131A1AB6"/>
    <w:lvl w:ilvl="0" w:tplc="2D903B26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02793"/>
    <w:multiLevelType w:val="hybridMultilevel"/>
    <w:tmpl w:val="F9AE3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B7A8D"/>
    <w:multiLevelType w:val="hybridMultilevel"/>
    <w:tmpl w:val="70FAA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2670EB0"/>
    <w:multiLevelType w:val="hybridMultilevel"/>
    <w:tmpl w:val="36E8AE1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6D486B"/>
    <w:multiLevelType w:val="hybridMultilevel"/>
    <w:tmpl w:val="74846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99617C6"/>
    <w:multiLevelType w:val="hybridMultilevel"/>
    <w:tmpl w:val="16A87382"/>
    <w:lvl w:ilvl="0" w:tplc="9CB6A27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B6F7002"/>
    <w:multiLevelType w:val="hybridMultilevel"/>
    <w:tmpl w:val="D81C4558"/>
    <w:lvl w:ilvl="0" w:tplc="04150017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1">
    <w:nsid w:val="6AFB645D"/>
    <w:multiLevelType w:val="hybridMultilevel"/>
    <w:tmpl w:val="00D8C9D6"/>
    <w:lvl w:ilvl="0" w:tplc="8C10CC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1"/>
        <w:szCs w:val="21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4"/>
  </w:num>
  <w:num w:numId="4">
    <w:abstractNumId w:val="12"/>
  </w:num>
  <w:num w:numId="5">
    <w:abstractNumId w:val="8"/>
  </w:num>
  <w:num w:numId="6">
    <w:abstractNumId w:val="31"/>
  </w:num>
  <w:num w:numId="7">
    <w:abstractNumId w:val="29"/>
  </w:num>
  <w:num w:numId="8">
    <w:abstractNumId w:val="11"/>
  </w:num>
  <w:num w:numId="9">
    <w:abstractNumId w:val="28"/>
  </w:num>
  <w:num w:numId="10">
    <w:abstractNumId w:val="17"/>
  </w:num>
  <w:num w:numId="11">
    <w:abstractNumId w:val="25"/>
  </w:num>
  <w:num w:numId="12">
    <w:abstractNumId w:val="22"/>
  </w:num>
  <w:num w:numId="13">
    <w:abstractNumId w:val="18"/>
  </w:num>
  <w:num w:numId="14">
    <w:abstractNumId w:val="33"/>
  </w:num>
  <w:num w:numId="15">
    <w:abstractNumId w:val="16"/>
  </w:num>
  <w:num w:numId="16">
    <w:abstractNumId w:val="6"/>
  </w:num>
  <w:num w:numId="17">
    <w:abstractNumId w:val="14"/>
  </w:num>
  <w:num w:numId="18">
    <w:abstractNumId w:val="21"/>
  </w:num>
  <w:num w:numId="19">
    <w:abstractNumId w:val="26"/>
  </w:num>
  <w:num w:numId="20">
    <w:abstractNumId w:val="13"/>
  </w:num>
  <w:num w:numId="21">
    <w:abstractNumId w:val="27"/>
  </w:num>
  <w:num w:numId="22">
    <w:abstractNumId w:val="30"/>
  </w:num>
  <w:num w:numId="23">
    <w:abstractNumId w:val="23"/>
  </w:num>
  <w:num w:numId="24">
    <w:abstractNumId w:val="15"/>
  </w:num>
  <w:num w:numId="25">
    <w:abstractNumId w:val="10"/>
  </w:num>
  <w:num w:numId="26">
    <w:abstractNumId w:val="20"/>
  </w:num>
  <w:num w:numId="27">
    <w:abstractNumId w:val="7"/>
  </w:num>
  <w:num w:numId="28">
    <w:abstractNumId w:val="32"/>
  </w:num>
  <w:num w:numId="29">
    <w:abstractNumId w:val="19"/>
  </w:num>
  <w:num w:numId="30">
    <w:abstractNumId w:val="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48793">
    <w15:presenceInfo w15:providerId="None" w15:userId="48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stylePaneFormatFilter w:val="000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8A4"/>
    <w:rsid w:val="00000800"/>
    <w:rsid w:val="0000598A"/>
    <w:rsid w:val="0001239A"/>
    <w:rsid w:val="00027451"/>
    <w:rsid w:val="000309AF"/>
    <w:rsid w:val="000427D2"/>
    <w:rsid w:val="00043C8F"/>
    <w:rsid w:val="00065ABC"/>
    <w:rsid w:val="00067B6A"/>
    <w:rsid w:val="0007554D"/>
    <w:rsid w:val="00081D8A"/>
    <w:rsid w:val="00087A3F"/>
    <w:rsid w:val="000937B4"/>
    <w:rsid w:val="000961AD"/>
    <w:rsid w:val="000A16E3"/>
    <w:rsid w:val="000A3C12"/>
    <w:rsid w:val="000A5063"/>
    <w:rsid w:val="000B4BC2"/>
    <w:rsid w:val="000B60C2"/>
    <w:rsid w:val="000C3C56"/>
    <w:rsid w:val="000C538C"/>
    <w:rsid w:val="000C6F68"/>
    <w:rsid w:val="000C7949"/>
    <w:rsid w:val="000E1E1E"/>
    <w:rsid w:val="000E33C0"/>
    <w:rsid w:val="000E675F"/>
    <w:rsid w:val="000E7F38"/>
    <w:rsid w:val="0010163B"/>
    <w:rsid w:val="00103238"/>
    <w:rsid w:val="001053DA"/>
    <w:rsid w:val="00114A47"/>
    <w:rsid w:val="00121843"/>
    <w:rsid w:val="00121E23"/>
    <w:rsid w:val="00131014"/>
    <w:rsid w:val="00133107"/>
    <w:rsid w:val="00141421"/>
    <w:rsid w:val="001429E4"/>
    <w:rsid w:val="00146731"/>
    <w:rsid w:val="00146AC1"/>
    <w:rsid w:val="00163DF6"/>
    <w:rsid w:val="00172C8E"/>
    <w:rsid w:val="00176966"/>
    <w:rsid w:val="001806F8"/>
    <w:rsid w:val="00180EBD"/>
    <w:rsid w:val="001873D5"/>
    <w:rsid w:val="00194495"/>
    <w:rsid w:val="001A07F9"/>
    <w:rsid w:val="001A1FB3"/>
    <w:rsid w:val="001A408A"/>
    <w:rsid w:val="001A4300"/>
    <w:rsid w:val="001D180B"/>
    <w:rsid w:val="001D1E76"/>
    <w:rsid w:val="001E0529"/>
    <w:rsid w:val="001E3C5C"/>
    <w:rsid w:val="002013D2"/>
    <w:rsid w:val="00201E6A"/>
    <w:rsid w:val="00204E59"/>
    <w:rsid w:val="0021323A"/>
    <w:rsid w:val="00225D4A"/>
    <w:rsid w:val="00237055"/>
    <w:rsid w:val="00241D9C"/>
    <w:rsid w:val="00245618"/>
    <w:rsid w:val="0026116C"/>
    <w:rsid w:val="002852BE"/>
    <w:rsid w:val="002A5053"/>
    <w:rsid w:val="002B0D2A"/>
    <w:rsid w:val="002B1675"/>
    <w:rsid w:val="002B41DD"/>
    <w:rsid w:val="002B5626"/>
    <w:rsid w:val="002C21FB"/>
    <w:rsid w:val="002D129C"/>
    <w:rsid w:val="002D1300"/>
    <w:rsid w:val="002D44EA"/>
    <w:rsid w:val="002D7F75"/>
    <w:rsid w:val="002E4DDE"/>
    <w:rsid w:val="002F3D5A"/>
    <w:rsid w:val="002F4AD3"/>
    <w:rsid w:val="002F4C6C"/>
    <w:rsid w:val="0030034E"/>
    <w:rsid w:val="003038AF"/>
    <w:rsid w:val="00303FB3"/>
    <w:rsid w:val="003270BE"/>
    <w:rsid w:val="00334D6E"/>
    <w:rsid w:val="00335B1F"/>
    <w:rsid w:val="0034069B"/>
    <w:rsid w:val="00340F77"/>
    <w:rsid w:val="00346EAD"/>
    <w:rsid w:val="00353158"/>
    <w:rsid w:val="00354756"/>
    <w:rsid w:val="00354CB1"/>
    <w:rsid w:val="0035560F"/>
    <w:rsid w:val="00364F00"/>
    <w:rsid w:val="0037194C"/>
    <w:rsid w:val="003817EA"/>
    <w:rsid w:val="00391B54"/>
    <w:rsid w:val="00396600"/>
    <w:rsid w:val="003A5582"/>
    <w:rsid w:val="003D112D"/>
    <w:rsid w:val="003D5C39"/>
    <w:rsid w:val="003F1D3A"/>
    <w:rsid w:val="003F6AEE"/>
    <w:rsid w:val="003F7525"/>
    <w:rsid w:val="00413A74"/>
    <w:rsid w:val="004148CB"/>
    <w:rsid w:val="00426990"/>
    <w:rsid w:val="00432F31"/>
    <w:rsid w:val="0043463E"/>
    <w:rsid w:val="00436886"/>
    <w:rsid w:val="00452679"/>
    <w:rsid w:val="00452C42"/>
    <w:rsid w:val="00454D6F"/>
    <w:rsid w:val="0046020A"/>
    <w:rsid w:val="00471521"/>
    <w:rsid w:val="00477310"/>
    <w:rsid w:val="00481A20"/>
    <w:rsid w:val="00482890"/>
    <w:rsid w:val="004877B1"/>
    <w:rsid w:val="00493E8D"/>
    <w:rsid w:val="0049596A"/>
    <w:rsid w:val="004A15D6"/>
    <w:rsid w:val="004C6808"/>
    <w:rsid w:val="004C7AD4"/>
    <w:rsid w:val="004D027F"/>
    <w:rsid w:val="004D49F5"/>
    <w:rsid w:val="004D6703"/>
    <w:rsid w:val="004E1BEC"/>
    <w:rsid w:val="004E3E69"/>
    <w:rsid w:val="004E5880"/>
    <w:rsid w:val="004F4179"/>
    <w:rsid w:val="004F50C8"/>
    <w:rsid w:val="0051383F"/>
    <w:rsid w:val="00514BEA"/>
    <w:rsid w:val="005274ED"/>
    <w:rsid w:val="00530E70"/>
    <w:rsid w:val="00530E83"/>
    <w:rsid w:val="005450BE"/>
    <w:rsid w:val="005560CE"/>
    <w:rsid w:val="00563E9D"/>
    <w:rsid w:val="0057043F"/>
    <w:rsid w:val="005769FB"/>
    <w:rsid w:val="005778DF"/>
    <w:rsid w:val="0058462F"/>
    <w:rsid w:val="0059679C"/>
    <w:rsid w:val="005A063F"/>
    <w:rsid w:val="005A3BC0"/>
    <w:rsid w:val="005A4EF1"/>
    <w:rsid w:val="005B40AD"/>
    <w:rsid w:val="005B71DB"/>
    <w:rsid w:val="005C1A0F"/>
    <w:rsid w:val="005D2060"/>
    <w:rsid w:val="005D2442"/>
    <w:rsid w:val="005D3D3A"/>
    <w:rsid w:val="005E0B4E"/>
    <w:rsid w:val="005E2906"/>
    <w:rsid w:val="005E2AC6"/>
    <w:rsid w:val="005E2BA3"/>
    <w:rsid w:val="005E69B7"/>
    <w:rsid w:val="005E786B"/>
    <w:rsid w:val="005F5674"/>
    <w:rsid w:val="005F7348"/>
    <w:rsid w:val="00603F98"/>
    <w:rsid w:val="0063106F"/>
    <w:rsid w:val="0063661B"/>
    <w:rsid w:val="00636F95"/>
    <w:rsid w:val="00637B79"/>
    <w:rsid w:val="00644330"/>
    <w:rsid w:val="00650440"/>
    <w:rsid w:val="0065399B"/>
    <w:rsid w:val="0066323C"/>
    <w:rsid w:val="00663722"/>
    <w:rsid w:val="00666999"/>
    <w:rsid w:val="00674503"/>
    <w:rsid w:val="00681146"/>
    <w:rsid w:val="00683240"/>
    <w:rsid w:val="006952A5"/>
    <w:rsid w:val="006978C5"/>
    <w:rsid w:val="006A4404"/>
    <w:rsid w:val="006A5BA2"/>
    <w:rsid w:val="006B4653"/>
    <w:rsid w:val="006B620C"/>
    <w:rsid w:val="006C3655"/>
    <w:rsid w:val="006D2791"/>
    <w:rsid w:val="006E06B4"/>
    <w:rsid w:val="006F1040"/>
    <w:rsid w:val="006F4AA3"/>
    <w:rsid w:val="00700A42"/>
    <w:rsid w:val="00701115"/>
    <w:rsid w:val="0070375E"/>
    <w:rsid w:val="00705D29"/>
    <w:rsid w:val="00707A46"/>
    <w:rsid w:val="00711760"/>
    <w:rsid w:val="007128E2"/>
    <w:rsid w:val="00730397"/>
    <w:rsid w:val="00747759"/>
    <w:rsid w:val="00751D08"/>
    <w:rsid w:val="007528DA"/>
    <w:rsid w:val="00754096"/>
    <w:rsid w:val="00761CF3"/>
    <w:rsid w:val="00762DAE"/>
    <w:rsid w:val="00767CB5"/>
    <w:rsid w:val="0078002B"/>
    <w:rsid w:val="00780ADC"/>
    <w:rsid w:val="00780D54"/>
    <w:rsid w:val="00784901"/>
    <w:rsid w:val="00785567"/>
    <w:rsid w:val="007A002A"/>
    <w:rsid w:val="007A0E3E"/>
    <w:rsid w:val="007A5B3F"/>
    <w:rsid w:val="007B29D2"/>
    <w:rsid w:val="007C28AF"/>
    <w:rsid w:val="007C453E"/>
    <w:rsid w:val="007C5FDA"/>
    <w:rsid w:val="007D4BE0"/>
    <w:rsid w:val="007E3487"/>
    <w:rsid w:val="007E37EC"/>
    <w:rsid w:val="007E3C6A"/>
    <w:rsid w:val="007F06FE"/>
    <w:rsid w:val="007F6FD9"/>
    <w:rsid w:val="008003A7"/>
    <w:rsid w:val="00800654"/>
    <w:rsid w:val="008135F9"/>
    <w:rsid w:val="0082188A"/>
    <w:rsid w:val="008233A4"/>
    <w:rsid w:val="00830D6F"/>
    <w:rsid w:val="00831B55"/>
    <w:rsid w:val="00845758"/>
    <w:rsid w:val="00846180"/>
    <w:rsid w:val="00847720"/>
    <w:rsid w:val="00850651"/>
    <w:rsid w:val="008519FB"/>
    <w:rsid w:val="008959A6"/>
    <w:rsid w:val="008C09F1"/>
    <w:rsid w:val="008C102E"/>
    <w:rsid w:val="008C1E68"/>
    <w:rsid w:val="008E1C50"/>
    <w:rsid w:val="008E353D"/>
    <w:rsid w:val="008E49A6"/>
    <w:rsid w:val="008F4C92"/>
    <w:rsid w:val="008F58E5"/>
    <w:rsid w:val="008F7EE8"/>
    <w:rsid w:val="00900F5F"/>
    <w:rsid w:val="00905A62"/>
    <w:rsid w:val="00910DE8"/>
    <w:rsid w:val="00924351"/>
    <w:rsid w:val="009276E0"/>
    <w:rsid w:val="009343FE"/>
    <w:rsid w:val="00942507"/>
    <w:rsid w:val="00942B3A"/>
    <w:rsid w:val="00946573"/>
    <w:rsid w:val="00952F47"/>
    <w:rsid w:val="009550B7"/>
    <w:rsid w:val="0095514A"/>
    <w:rsid w:val="00970214"/>
    <w:rsid w:val="00997A35"/>
    <w:rsid w:val="009A0FD4"/>
    <w:rsid w:val="009A3AA1"/>
    <w:rsid w:val="009A6056"/>
    <w:rsid w:val="009B23F0"/>
    <w:rsid w:val="009C1AA0"/>
    <w:rsid w:val="009D260E"/>
    <w:rsid w:val="009D2EAD"/>
    <w:rsid w:val="009D4A5A"/>
    <w:rsid w:val="009D7B5A"/>
    <w:rsid w:val="009E7EA0"/>
    <w:rsid w:val="009F6E31"/>
    <w:rsid w:val="00A05D50"/>
    <w:rsid w:val="00A10C6D"/>
    <w:rsid w:val="00A40B31"/>
    <w:rsid w:val="00A437BD"/>
    <w:rsid w:val="00A535FB"/>
    <w:rsid w:val="00A567D5"/>
    <w:rsid w:val="00A57E07"/>
    <w:rsid w:val="00A870D9"/>
    <w:rsid w:val="00AA2C67"/>
    <w:rsid w:val="00AA3ACB"/>
    <w:rsid w:val="00AA72D1"/>
    <w:rsid w:val="00AB2F93"/>
    <w:rsid w:val="00AB385E"/>
    <w:rsid w:val="00AC3BEF"/>
    <w:rsid w:val="00AD46EA"/>
    <w:rsid w:val="00AE43E8"/>
    <w:rsid w:val="00AF091F"/>
    <w:rsid w:val="00AF097F"/>
    <w:rsid w:val="00AF17B0"/>
    <w:rsid w:val="00AF7360"/>
    <w:rsid w:val="00B064B9"/>
    <w:rsid w:val="00B136D5"/>
    <w:rsid w:val="00B307F9"/>
    <w:rsid w:val="00B31A13"/>
    <w:rsid w:val="00B500F1"/>
    <w:rsid w:val="00B524F2"/>
    <w:rsid w:val="00B5387E"/>
    <w:rsid w:val="00B74C45"/>
    <w:rsid w:val="00B869D9"/>
    <w:rsid w:val="00B86D50"/>
    <w:rsid w:val="00B90E31"/>
    <w:rsid w:val="00B93414"/>
    <w:rsid w:val="00B95CF0"/>
    <w:rsid w:val="00B96443"/>
    <w:rsid w:val="00BA42D6"/>
    <w:rsid w:val="00BA5B21"/>
    <w:rsid w:val="00BA5E6A"/>
    <w:rsid w:val="00BA7038"/>
    <w:rsid w:val="00BB381F"/>
    <w:rsid w:val="00BB3BEA"/>
    <w:rsid w:val="00BB5405"/>
    <w:rsid w:val="00BC1199"/>
    <w:rsid w:val="00BC4AC1"/>
    <w:rsid w:val="00BE06F3"/>
    <w:rsid w:val="00BF06B9"/>
    <w:rsid w:val="00BF10A3"/>
    <w:rsid w:val="00BF5F1E"/>
    <w:rsid w:val="00C03AEF"/>
    <w:rsid w:val="00C11A2F"/>
    <w:rsid w:val="00C11E7C"/>
    <w:rsid w:val="00C12570"/>
    <w:rsid w:val="00C1608A"/>
    <w:rsid w:val="00C21330"/>
    <w:rsid w:val="00C305AB"/>
    <w:rsid w:val="00C3764D"/>
    <w:rsid w:val="00C409A3"/>
    <w:rsid w:val="00C43515"/>
    <w:rsid w:val="00C52D07"/>
    <w:rsid w:val="00C57526"/>
    <w:rsid w:val="00C672FB"/>
    <w:rsid w:val="00C702DE"/>
    <w:rsid w:val="00C70F68"/>
    <w:rsid w:val="00C71989"/>
    <w:rsid w:val="00C722E2"/>
    <w:rsid w:val="00C76812"/>
    <w:rsid w:val="00C77638"/>
    <w:rsid w:val="00C92086"/>
    <w:rsid w:val="00C966A2"/>
    <w:rsid w:val="00CC51D6"/>
    <w:rsid w:val="00CF18A4"/>
    <w:rsid w:val="00CF4B6B"/>
    <w:rsid w:val="00D06D85"/>
    <w:rsid w:val="00D10B4E"/>
    <w:rsid w:val="00D17149"/>
    <w:rsid w:val="00D26C99"/>
    <w:rsid w:val="00D35158"/>
    <w:rsid w:val="00D370CC"/>
    <w:rsid w:val="00D508B2"/>
    <w:rsid w:val="00D577A3"/>
    <w:rsid w:val="00D57D8A"/>
    <w:rsid w:val="00D666A3"/>
    <w:rsid w:val="00D66BB3"/>
    <w:rsid w:val="00D70A85"/>
    <w:rsid w:val="00D72581"/>
    <w:rsid w:val="00D853BE"/>
    <w:rsid w:val="00D917CE"/>
    <w:rsid w:val="00D92489"/>
    <w:rsid w:val="00DA0C8E"/>
    <w:rsid w:val="00DA1D5C"/>
    <w:rsid w:val="00DA298E"/>
    <w:rsid w:val="00DA7F80"/>
    <w:rsid w:val="00DB0E73"/>
    <w:rsid w:val="00DB3AA6"/>
    <w:rsid w:val="00DB682F"/>
    <w:rsid w:val="00DC09C8"/>
    <w:rsid w:val="00DC41B4"/>
    <w:rsid w:val="00DD1114"/>
    <w:rsid w:val="00DD38A6"/>
    <w:rsid w:val="00DD4F4F"/>
    <w:rsid w:val="00DE4F44"/>
    <w:rsid w:val="00DE511E"/>
    <w:rsid w:val="00DF79D0"/>
    <w:rsid w:val="00E03C80"/>
    <w:rsid w:val="00E10BF7"/>
    <w:rsid w:val="00E14FD5"/>
    <w:rsid w:val="00E21CB3"/>
    <w:rsid w:val="00E32C19"/>
    <w:rsid w:val="00E3450E"/>
    <w:rsid w:val="00E402A5"/>
    <w:rsid w:val="00E423F2"/>
    <w:rsid w:val="00E451E5"/>
    <w:rsid w:val="00E52725"/>
    <w:rsid w:val="00E532C9"/>
    <w:rsid w:val="00E55A34"/>
    <w:rsid w:val="00E677E0"/>
    <w:rsid w:val="00E701B4"/>
    <w:rsid w:val="00E72ECB"/>
    <w:rsid w:val="00E74893"/>
    <w:rsid w:val="00E75EAD"/>
    <w:rsid w:val="00E82396"/>
    <w:rsid w:val="00E91914"/>
    <w:rsid w:val="00E92A60"/>
    <w:rsid w:val="00E92A7B"/>
    <w:rsid w:val="00E94E60"/>
    <w:rsid w:val="00E95DA7"/>
    <w:rsid w:val="00EA16E9"/>
    <w:rsid w:val="00EA7272"/>
    <w:rsid w:val="00EB0CCB"/>
    <w:rsid w:val="00EB1D94"/>
    <w:rsid w:val="00EB4840"/>
    <w:rsid w:val="00EB511E"/>
    <w:rsid w:val="00EB677B"/>
    <w:rsid w:val="00EB6AEF"/>
    <w:rsid w:val="00EC201C"/>
    <w:rsid w:val="00EC6753"/>
    <w:rsid w:val="00ED04E3"/>
    <w:rsid w:val="00ED4158"/>
    <w:rsid w:val="00EE7E8F"/>
    <w:rsid w:val="00F03B54"/>
    <w:rsid w:val="00F05C4D"/>
    <w:rsid w:val="00F16C6A"/>
    <w:rsid w:val="00F229B6"/>
    <w:rsid w:val="00F264F8"/>
    <w:rsid w:val="00F26D45"/>
    <w:rsid w:val="00F27CDC"/>
    <w:rsid w:val="00F531E0"/>
    <w:rsid w:val="00F53420"/>
    <w:rsid w:val="00F63C1E"/>
    <w:rsid w:val="00F66C78"/>
    <w:rsid w:val="00F6782B"/>
    <w:rsid w:val="00F704C3"/>
    <w:rsid w:val="00F72775"/>
    <w:rsid w:val="00F902D4"/>
    <w:rsid w:val="00F93884"/>
    <w:rsid w:val="00FA0CBB"/>
    <w:rsid w:val="00FA6B81"/>
    <w:rsid w:val="00FC4B93"/>
    <w:rsid w:val="00FD1A82"/>
    <w:rsid w:val="00FE01C4"/>
    <w:rsid w:val="00FE2DBA"/>
    <w:rsid w:val="00FF0B2E"/>
    <w:rsid w:val="00FF1177"/>
    <w:rsid w:val="00FF26D5"/>
    <w:rsid w:val="00FF2736"/>
    <w:rsid w:val="00FF6111"/>
    <w:rsid w:val="00FF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507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qFormat/>
    <w:rsid w:val="00942507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eastAsia="HG Mincho Light J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42507"/>
  </w:style>
  <w:style w:type="character" w:customStyle="1" w:styleId="WW8Num1z1">
    <w:name w:val="WW8Num1z1"/>
    <w:rsid w:val="00942507"/>
  </w:style>
  <w:style w:type="character" w:customStyle="1" w:styleId="WW8Num1z2">
    <w:name w:val="WW8Num1z2"/>
    <w:rsid w:val="00942507"/>
  </w:style>
  <w:style w:type="character" w:customStyle="1" w:styleId="WW8Num1z3">
    <w:name w:val="WW8Num1z3"/>
    <w:rsid w:val="00942507"/>
  </w:style>
  <w:style w:type="character" w:customStyle="1" w:styleId="WW8Num1z4">
    <w:name w:val="WW8Num1z4"/>
    <w:rsid w:val="00942507"/>
  </w:style>
  <w:style w:type="character" w:customStyle="1" w:styleId="WW8Num1z5">
    <w:name w:val="WW8Num1z5"/>
    <w:rsid w:val="00942507"/>
  </w:style>
  <w:style w:type="character" w:customStyle="1" w:styleId="WW8Num1z6">
    <w:name w:val="WW8Num1z6"/>
    <w:rsid w:val="00942507"/>
  </w:style>
  <w:style w:type="character" w:customStyle="1" w:styleId="WW8Num1z7">
    <w:name w:val="WW8Num1z7"/>
    <w:rsid w:val="00942507"/>
  </w:style>
  <w:style w:type="character" w:customStyle="1" w:styleId="WW8Num1z8">
    <w:name w:val="WW8Num1z8"/>
    <w:rsid w:val="00942507"/>
  </w:style>
  <w:style w:type="character" w:customStyle="1" w:styleId="WW8Num2z0">
    <w:name w:val="WW8Num2z0"/>
    <w:rsid w:val="00942507"/>
  </w:style>
  <w:style w:type="character" w:customStyle="1" w:styleId="WW8Num3z0">
    <w:name w:val="WW8Num3z0"/>
    <w:rsid w:val="00942507"/>
    <w:rPr>
      <w:rFonts w:hint="default"/>
    </w:rPr>
  </w:style>
  <w:style w:type="character" w:customStyle="1" w:styleId="WW8Num4z0">
    <w:name w:val="WW8Num4z0"/>
    <w:rsid w:val="00942507"/>
    <w:rPr>
      <w:rFonts w:hint="default"/>
    </w:rPr>
  </w:style>
  <w:style w:type="character" w:customStyle="1" w:styleId="WW8Num5z0">
    <w:name w:val="WW8Num5z0"/>
    <w:rsid w:val="00942507"/>
  </w:style>
  <w:style w:type="character" w:customStyle="1" w:styleId="WW8Num5z1">
    <w:name w:val="WW8Num5z1"/>
    <w:rsid w:val="00942507"/>
    <w:rPr>
      <w:rFonts w:cs="Arial"/>
    </w:rPr>
  </w:style>
  <w:style w:type="character" w:customStyle="1" w:styleId="WW8Num5z2">
    <w:name w:val="WW8Num5z2"/>
    <w:rsid w:val="00942507"/>
  </w:style>
  <w:style w:type="character" w:customStyle="1" w:styleId="WW8Num5z3">
    <w:name w:val="WW8Num5z3"/>
    <w:rsid w:val="00942507"/>
  </w:style>
  <w:style w:type="character" w:customStyle="1" w:styleId="WW8Num5z4">
    <w:name w:val="WW8Num5z4"/>
    <w:rsid w:val="00942507"/>
  </w:style>
  <w:style w:type="character" w:customStyle="1" w:styleId="WW8Num5z5">
    <w:name w:val="WW8Num5z5"/>
    <w:rsid w:val="00942507"/>
  </w:style>
  <w:style w:type="character" w:customStyle="1" w:styleId="WW8Num5z6">
    <w:name w:val="WW8Num5z6"/>
    <w:rsid w:val="00942507"/>
  </w:style>
  <w:style w:type="character" w:customStyle="1" w:styleId="WW8Num5z7">
    <w:name w:val="WW8Num5z7"/>
    <w:rsid w:val="00942507"/>
  </w:style>
  <w:style w:type="character" w:customStyle="1" w:styleId="WW8Num5z8">
    <w:name w:val="WW8Num5z8"/>
    <w:rsid w:val="00942507"/>
  </w:style>
  <w:style w:type="character" w:customStyle="1" w:styleId="WW8Num3z3">
    <w:name w:val="WW8Num3z3"/>
    <w:rsid w:val="00942507"/>
  </w:style>
  <w:style w:type="character" w:customStyle="1" w:styleId="WW8Num3z4">
    <w:name w:val="WW8Num3z4"/>
    <w:rsid w:val="00942507"/>
  </w:style>
  <w:style w:type="character" w:customStyle="1" w:styleId="WW8Num3z5">
    <w:name w:val="WW8Num3z5"/>
    <w:rsid w:val="00942507"/>
  </w:style>
  <w:style w:type="character" w:customStyle="1" w:styleId="WW8Num3z6">
    <w:name w:val="WW8Num3z6"/>
    <w:rsid w:val="00942507"/>
  </w:style>
  <w:style w:type="character" w:customStyle="1" w:styleId="WW8Num3z7">
    <w:name w:val="WW8Num3z7"/>
    <w:rsid w:val="00942507"/>
  </w:style>
  <w:style w:type="character" w:customStyle="1" w:styleId="WW8Num3z8">
    <w:name w:val="WW8Num3z8"/>
    <w:rsid w:val="00942507"/>
  </w:style>
  <w:style w:type="character" w:customStyle="1" w:styleId="WW8Num4z1">
    <w:name w:val="WW8Num4z1"/>
    <w:rsid w:val="00942507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942507"/>
  </w:style>
  <w:style w:type="character" w:customStyle="1" w:styleId="WW8Num4z3">
    <w:name w:val="WW8Num4z3"/>
    <w:rsid w:val="00942507"/>
  </w:style>
  <w:style w:type="character" w:customStyle="1" w:styleId="WW8Num4z4">
    <w:name w:val="WW8Num4z4"/>
    <w:rsid w:val="00942507"/>
  </w:style>
  <w:style w:type="character" w:customStyle="1" w:styleId="WW8Num4z5">
    <w:name w:val="WW8Num4z5"/>
    <w:rsid w:val="00942507"/>
  </w:style>
  <w:style w:type="character" w:customStyle="1" w:styleId="WW8Num4z6">
    <w:name w:val="WW8Num4z6"/>
    <w:rsid w:val="00942507"/>
  </w:style>
  <w:style w:type="character" w:customStyle="1" w:styleId="WW8Num4z7">
    <w:name w:val="WW8Num4z7"/>
    <w:rsid w:val="00942507"/>
  </w:style>
  <w:style w:type="character" w:customStyle="1" w:styleId="WW8Num4z8">
    <w:name w:val="WW8Num4z8"/>
    <w:rsid w:val="00942507"/>
  </w:style>
  <w:style w:type="character" w:customStyle="1" w:styleId="WW8Num6z0">
    <w:name w:val="WW8Num6z0"/>
    <w:rsid w:val="00942507"/>
    <w:rPr>
      <w:rFonts w:ascii="Symbol" w:hAnsi="Symbol" w:cs="Symbol" w:hint="default"/>
    </w:rPr>
  </w:style>
  <w:style w:type="character" w:customStyle="1" w:styleId="WW8Num6z1">
    <w:name w:val="WW8Num6z1"/>
    <w:rsid w:val="00942507"/>
    <w:rPr>
      <w:rFonts w:ascii="Courier New" w:hAnsi="Courier New" w:cs="Courier New" w:hint="default"/>
    </w:rPr>
  </w:style>
  <w:style w:type="character" w:customStyle="1" w:styleId="WW8Num6z2">
    <w:name w:val="WW8Num6z2"/>
    <w:rsid w:val="00942507"/>
    <w:rPr>
      <w:rFonts w:ascii="Wingdings" w:hAnsi="Wingdings" w:cs="Wingdings" w:hint="default"/>
    </w:rPr>
  </w:style>
  <w:style w:type="character" w:customStyle="1" w:styleId="WW8Num7z0">
    <w:name w:val="WW8Num7z0"/>
    <w:rsid w:val="00942507"/>
    <w:rPr>
      <w:rFonts w:ascii="Arial" w:hAnsi="Arial" w:cs="Arial" w:hint="default"/>
    </w:rPr>
  </w:style>
  <w:style w:type="character" w:customStyle="1" w:styleId="WW8Num7z1">
    <w:name w:val="WW8Num7z1"/>
    <w:rsid w:val="00942507"/>
  </w:style>
  <w:style w:type="character" w:customStyle="1" w:styleId="WW8Num7z2">
    <w:name w:val="WW8Num7z2"/>
    <w:rsid w:val="00942507"/>
  </w:style>
  <w:style w:type="character" w:customStyle="1" w:styleId="WW8Num7z3">
    <w:name w:val="WW8Num7z3"/>
    <w:rsid w:val="00942507"/>
  </w:style>
  <w:style w:type="character" w:customStyle="1" w:styleId="WW8Num7z4">
    <w:name w:val="WW8Num7z4"/>
    <w:rsid w:val="00942507"/>
  </w:style>
  <w:style w:type="character" w:customStyle="1" w:styleId="WW8Num7z5">
    <w:name w:val="WW8Num7z5"/>
    <w:rsid w:val="00942507"/>
  </w:style>
  <w:style w:type="character" w:customStyle="1" w:styleId="WW8Num7z6">
    <w:name w:val="WW8Num7z6"/>
    <w:rsid w:val="00942507"/>
  </w:style>
  <w:style w:type="character" w:customStyle="1" w:styleId="WW8Num7z7">
    <w:name w:val="WW8Num7z7"/>
    <w:rsid w:val="00942507"/>
  </w:style>
  <w:style w:type="character" w:customStyle="1" w:styleId="WW8Num7z8">
    <w:name w:val="WW8Num7z8"/>
    <w:rsid w:val="00942507"/>
  </w:style>
  <w:style w:type="character" w:customStyle="1" w:styleId="WW8Num8z0">
    <w:name w:val="WW8Num8z0"/>
    <w:rsid w:val="00942507"/>
    <w:rPr>
      <w:rFonts w:hint="default"/>
    </w:rPr>
  </w:style>
  <w:style w:type="character" w:customStyle="1" w:styleId="WW8Num8z1">
    <w:name w:val="WW8Num8z1"/>
    <w:rsid w:val="00942507"/>
  </w:style>
  <w:style w:type="character" w:customStyle="1" w:styleId="WW8Num8z2">
    <w:name w:val="WW8Num8z2"/>
    <w:rsid w:val="00942507"/>
  </w:style>
  <w:style w:type="character" w:customStyle="1" w:styleId="WW8Num8z3">
    <w:name w:val="WW8Num8z3"/>
    <w:rsid w:val="00942507"/>
  </w:style>
  <w:style w:type="character" w:customStyle="1" w:styleId="WW8Num8z4">
    <w:name w:val="WW8Num8z4"/>
    <w:rsid w:val="00942507"/>
  </w:style>
  <w:style w:type="character" w:customStyle="1" w:styleId="WW8Num8z5">
    <w:name w:val="WW8Num8z5"/>
    <w:rsid w:val="00942507"/>
  </w:style>
  <w:style w:type="character" w:customStyle="1" w:styleId="WW8Num8z6">
    <w:name w:val="WW8Num8z6"/>
    <w:rsid w:val="00942507"/>
  </w:style>
  <w:style w:type="character" w:customStyle="1" w:styleId="WW8Num8z7">
    <w:name w:val="WW8Num8z7"/>
    <w:rsid w:val="00942507"/>
  </w:style>
  <w:style w:type="character" w:customStyle="1" w:styleId="WW8Num8z8">
    <w:name w:val="WW8Num8z8"/>
    <w:rsid w:val="00942507"/>
  </w:style>
  <w:style w:type="character" w:customStyle="1" w:styleId="WW8Num9z0">
    <w:name w:val="WW8Num9z0"/>
    <w:rsid w:val="00942507"/>
    <w:rPr>
      <w:rFonts w:ascii="Symbol" w:hAnsi="Symbol" w:cs="Symbol" w:hint="default"/>
    </w:rPr>
  </w:style>
  <w:style w:type="character" w:customStyle="1" w:styleId="WW8Num9z1">
    <w:name w:val="WW8Num9z1"/>
    <w:rsid w:val="00942507"/>
    <w:rPr>
      <w:rFonts w:ascii="Courier New" w:hAnsi="Courier New" w:cs="Courier New" w:hint="default"/>
    </w:rPr>
  </w:style>
  <w:style w:type="character" w:customStyle="1" w:styleId="WW8Num9z2">
    <w:name w:val="WW8Num9z2"/>
    <w:rsid w:val="00942507"/>
    <w:rPr>
      <w:rFonts w:ascii="Wingdings" w:hAnsi="Wingdings" w:cs="Wingdings" w:hint="default"/>
    </w:rPr>
  </w:style>
  <w:style w:type="character" w:customStyle="1" w:styleId="WW8Num10z0">
    <w:name w:val="WW8Num10z0"/>
    <w:rsid w:val="00942507"/>
    <w:rPr>
      <w:rFonts w:ascii="Arial" w:hAnsi="Arial" w:cs="Arial" w:hint="default"/>
    </w:rPr>
  </w:style>
  <w:style w:type="character" w:customStyle="1" w:styleId="WW8Num10z1">
    <w:name w:val="WW8Num10z1"/>
    <w:rsid w:val="00942507"/>
  </w:style>
  <w:style w:type="character" w:customStyle="1" w:styleId="WW8Num10z2">
    <w:name w:val="WW8Num10z2"/>
    <w:rsid w:val="00942507"/>
  </w:style>
  <w:style w:type="character" w:customStyle="1" w:styleId="WW8Num10z3">
    <w:name w:val="WW8Num10z3"/>
    <w:rsid w:val="00942507"/>
  </w:style>
  <w:style w:type="character" w:customStyle="1" w:styleId="WW8Num10z4">
    <w:name w:val="WW8Num10z4"/>
    <w:rsid w:val="00942507"/>
  </w:style>
  <w:style w:type="character" w:customStyle="1" w:styleId="WW8Num10z5">
    <w:name w:val="WW8Num10z5"/>
    <w:rsid w:val="00942507"/>
  </w:style>
  <w:style w:type="character" w:customStyle="1" w:styleId="WW8Num10z6">
    <w:name w:val="WW8Num10z6"/>
    <w:rsid w:val="00942507"/>
  </w:style>
  <w:style w:type="character" w:customStyle="1" w:styleId="WW8Num10z7">
    <w:name w:val="WW8Num10z7"/>
    <w:rsid w:val="00942507"/>
  </w:style>
  <w:style w:type="character" w:customStyle="1" w:styleId="WW8Num10z8">
    <w:name w:val="WW8Num10z8"/>
    <w:rsid w:val="00942507"/>
  </w:style>
  <w:style w:type="character" w:customStyle="1" w:styleId="WW8Num11z0">
    <w:name w:val="WW8Num11z0"/>
    <w:rsid w:val="00942507"/>
    <w:rPr>
      <w:rFonts w:ascii="Symbol" w:hAnsi="Symbol" w:cs="Symbol" w:hint="default"/>
    </w:rPr>
  </w:style>
  <w:style w:type="character" w:customStyle="1" w:styleId="WW8Num11z1">
    <w:name w:val="WW8Num11z1"/>
    <w:rsid w:val="00942507"/>
    <w:rPr>
      <w:rFonts w:ascii="Courier New" w:hAnsi="Courier New" w:cs="Courier New" w:hint="default"/>
    </w:rPr>
  </w:style>
  <w:style w:type="character" w:customStyle="1" w:styleId="WW8Num11z2">
    <w:name w:val="WW8Num11z2"/>
    <w:rsid w:val="00942507"/>
    <w:rPr>
      <w:rFonts w:ascii="Wingdings" w:hAnsi="Wingdings" w:cs="Wingdings" w:hint="default"/>
    </w:rPr>
  </w:style>
  <w:style w:type="character" w:customStyle="1" w:styleId="WW8Num12z0">
    <w:name w:val="WW8Num12z0"/>
    <w:rsid w:val="00942507"/>
  </w:style>
  <w:style w:type="character" w:customStyle="1" w:styleId="WW8Num12z1">
    <w:name w:val="WW8Num12z1"/>
    <w:rsid w:val="00942507"/>
  </w:style>
  <w:style w:type="character" w:customStyle="1" w:styleId="WW8Num12z2">
    <w:name w:val="WW8Num12z2"/>
    <w:rsid w:val="00942507"/>
  </w:style>
  <w:style w:type="character" w:customStyle="1" w:styleId="WW8Num12z3">
    <w:name w:val="WW8Num12z3"/>
    <w:rsid w:val="00942507"/>
  </w:style>
  <w:style w:type="character" w:customStyle="1" w:styleId="WW8Num12z4">
    <w:name w:val="WW8Num12z4"/>
    <w:rsid w:val="00942507"/>
  </w:style>
  <w:style w:type="character" w:customStyle="1" w:styleId="WW8Num12z5">
    <w:name w:val="WW8Num12z5"/>
    <w:rsid w:val="00942507"/>
  </w:style>
  <w:style w:type="character" w:customStyle="1" w:styleId="WW8Num12z6">
    <w:name w:val="WW8Num12z6"/>
    <w:rsid w:val="00942507"/>
  </w:style>
  <w:style w:type="character" w:customStyle="1" w:styleId="WW8Num12z7">
    <w:name w:val="WW8Num12z7"/>
    <w:rsid w:val="00942507"/>
  </w:style>
  <w:style w:type="character" w:customStyle="1" w:styleId="WW8Num12z8">
    <w:name w:val="WW8Num12z8"/>
    <w:rsid w:val="00942507"/>
  </w:style>
  <w:style w:type="character" w:customStyle="1" w:styleId="WW8Num13z0">
    <w:name w:val="WW8Num13z0"/>
    <w:rsid w:val="00942507"/>
  </w:style>
  <w:style w:type="character" w:customStyle="1" w:styleId="WW8Num13z1">
    <w:name w:val="WW8Num13z1"/>
    <w:rsid w:val="00942507"/>
    <w:rPr>
      <w:rFonts w:cs="Arial"/>
    </w:rPr>
  </w:style>
  <w:style w:type="character" w:customStyle="1" w:styleId="WW8Num13z2">
    <w:name w:val="WW8Num13z2"/>
    <w:rsid w:val="00942507"/>
  </w:style>
  <w:style w:type="character" w:customStyle="1" w:styleId="WW8Num13z3">
    <w:name w:val="WW8Num13z3"/>
    <w:rsid w:val="00942507"/>
  </w:style>
  <w:style w:type="character" w:customStyle="1" w:styleId="WW8Num13z4">
    <w:name w:val="WW8Num13z4"/>
    <w:rsid w:val="00942507"/>
  </w:style>
  <w:style w:type="character" w:customStyle="1" w:styleId="WW8Num13z5">
    <w:name w:val="WW8Num13z5"/>
    <w:rsid w:val="00942507"/>
  </w:style>
  <w:style w:type="character" w:customStyle="1" w:styleId="WW8Num13z6">
    <w:name w:val="WW8Num13z6"/>
    <w:rsid w:val="00942507"/>
  </w:style>
  <w:style w:type="character" w:customStyle="1" w:styleId="WW8Num13z7">
    <w:name w:val="WW8Num13z7"/>
    <w:rsid w:val="00942507"/>
  </w:style>
  <w:style w:type="character" w:customStyle="1" w:styleId="WW8Num13z8">
    <w:name w:val="WW8Num13z8"/>
    <w:rsid w:val="00942507"/>
  </w:style>
  <w:style w:type="character" w:customStyle="1" w:styleId="WW8Num14z0">
    <w:name w:val="WW8Num14z0"/>
    <w:rsid w:val="00942507"/>
  </w:style>
  <w:style w:type="character" w:customStyle="1" w:styleId="WW8Num14z1">
    <w:name w:val="WW8Num14z1"/>
    <w:rsid w:val="00942507"/>
  </w:style>
  <w:style w:type="character" w:customStyle="1" w:styleId="WW8Num14z2">
    <w:name w:val="WW8Num14z2"/>
    <w:rsid w:val="00942507"/>
  </w:style>
  <w:style w:type="character" w:customStyle="1" w:styleId="WW8Num14z3">
    <w:name w:val="WW8Num14z3"/>
    <w:rsid w:val="00942507"/>
  </w:style>
  <w:style w:type="character" w:customStyle="1" w:styleId="WW8Num14z4">
    <w:name w:val="WW8Num14z4"/>
    <w:rsid w:val="00942507"/>
  </w:style>
  <w:style w:type="character" w:customStyle="1" w:styleId="WW8Num14z5">
    <w:name w:val="WW8Num14z5"/>
    <w:rsid w:val="00942507"/>
  </w:style>
  <w:style w:type="character" w:customStyle="1" w:styleId="WW8Num14z6">
    <w:name w:val="WW8Num14z6"/>
    <w:rsid w:val="00942507"/>
  </w:style>
  <w:style w:type="character" w:customStyle="1" w:styleId="WW8Num14z7">
    <w:name w:val="WW8Num14z7"/>
    <w:rsid w:val="00942507"/>
  </w:style>
  <w:style w:type="character" w:customStyle="1" w:styleId="WW8Num14z8">
    <w:name w:val="WW8Num14z8"/>
    <w:rsid w:val="00942507"/>
  </w:style>
  <w:style w:type="character" w:customStyle="1" w:styleId="WW8Num15z0">
    <w:name w:val="WW8Num15z0"/>
    <w:rsid w:val="00942507"/>
    <w:rPr>
      <w:rFonts w:hint="default"/>
    </w:rPr>
  </w:style>
  <w:style w:type="character" w:customStyle="1" w:styleId="WW8Num15z1">
    <w:name w:val="WW8Num15z1"/>
    <w:rsid w:val="00942507"/>
  </w:style>
  <w:style w:type="character" w:customStyle="1" w:styleId="WW8Num15z2">
    <w:name w:val="WW8Num15z2"/>
    <w:rsid w:val="00942507"/>
  </w:style>
  <w:style w:type="character" w:customStyle="1" w:styleId="WW8Num15z3">
    <w:name w:val="WW8Num15z3"/>
    <w:rsid w:val="00942507"/>
  </w:style>
  <w:style w:type="character" w:customStyle="1" w:styleId="WW8Num15z4">
    <w:name w:val="WW8Num15z4"/>
    <w:rsid w:val="00942507"/>
  </w:style>
  <w:style w:type="character" w:customStyle="1" w:styleId="WW8Num15z5">
    <w:name w:val="WW8Num15z5"/>
    <w:rsid w:val="00942507"/>
  </w:style>
  <w:style w:type="character" w:customStyle="1" w:styleId="WW8Num15z6">
    <w:name w:val="WW8Num15z6"/>
    <w:rsid w:val="00942507"/>
  </w:style>
  <w:style w:type="character" w:customStyle="1" w:styleId="WW8Num15z7">
    <w:name w:val="WW8Num15z7"/>
    <w:rsid w:val="00942507"/>
  </w:style>
  <w:style w:type="character" w:customStyle="1" w:styleId="WW8Num15z8">
    <w:name w:val="WW8Num15z8"/>
    <w:rsid w:val="00942507"/>
  </w:style>
  <w:style w:type="character" w:customStyle="1" w:styleId="WW8Num16z0">
    <w:name w:val="WW8Num16z0"/>
    <w:rsid w:val="00942507"/>
    <w:rPr>
      <w:rFonts w:hint="default"/>
    </w:rPr>
  </w:style>
  <w:style w:type="character" w:customStyle="1" w:styleId="WW8Num16z1">
    <w:name w:val="WW8Num16z1"/>
    <w:rsid w:val="00942507"/>
  </w:style>
  <w:style w:type="character" w:customStyle="1" w:styleId="WW8Num16z2">
    <w:name w:val="WW8Num16z2"/>
    <w:rsid w:val="00942507"/>
  </w:style>
  <w:style w:type="character" w:customStyle="1" w:styleId="WW8Num16z3">
    <w:name w:val="WW8Num16z3"/>
    <w:rsid w:val="00942507"/>
  </w:style>
  <w:style w:type="character" w:customStyle="1" w:styleId="WW8Num16z4">
    <w:name w:val="WW8Num16z4"/>
    <w:rsid w:val="00942507"/>
  </w:style>
  <w:style w:type="character" w:customStyle="1" w:styleId="WW8Num16z5">
    <w:name w:val="WW8Num16z5"/>
    <w:rsid w:val="00942507"/>
  </w:style>
  <w:style w:type="character" w:customStyle="1" w:styleId="WW8Num16z6">
    <w:name w:val="WW8Num16z6"/>
    <w:rsid w:val="00942507"/>
  </w:style>
  <w:style w:type="character" w:customStyle="1" w:styleId="WW8Num16z7">
    <w:name w:val="WW8Num16z7"/>
    <w:rsid w:val="00942507"/>
  </w:style>
  <w:style w:type="character" w:customStyle="1" w:styleId="WW8Num16z8">
    <w:name w:val="WW8Num16z8"/>
    <w:rsid w:val="00942507"/>
  </w:style>
  <w:style w:type="character" w:customStyle="1" w:styleId="WW8Num17z0">
    <w:name w:val="WW8Num17z0"/>
    <w:rsid w:val="00942507"/>
  </w:style>
  <w:style w:type="character" w:customStyle="1" w:styleId="WW8Num17z1">
    <w:name w:val="WW8Num17z1"/>
    <w:rsid w:val="00942507"/>
  </w:style>
  <w:style w:type="character" w:customStyle="1" w:styleId="WW8Num17z2">
    <w:name w:val="WW8Num17z2"/>
    <w:rsid w:val="00942507"/>
  </w:style>
  <w:style w:type="character" w:customStyle="1" w:styleId="WW8Num17z3">
    <w:name w:val="WW8Num17z3"/>
    <w:rsid w:val="00942507"/>
  </w:style>
  <w:style w:type="character" w:customStyle="1" w:styleId="WW8Num17z4">
    <w:name w:val="WW8Num17z4"/>
    <w:rsid w:val="00942507"/>
  </w:style>
  <w:style w:type="character" w:customStyle="1" w:styleId="WW8Num17z5">
    <w:name w:val="WW8Num17z5"/>
    <w:rsid w:val="00942507"/>
  </w:style>
  <w:style w:type="character" w:customStyle="1" w:styleId="WW8Num17z6">
    <w:name w:val="WW8Num17z6"/>
    <w:rsid w:val="00942507"/>
  </w:style>
  <w:style w:type="character" w:customStyle="1" w:styleId="WW8Num17z7">
    <w:name w:val="WW8Num17z7"/>
    <w:rsid w:val="00942507"/>
  </w:style>
  <w:style w:type="character" w:customStyle="1" w:styleId="WW8Num17z8">
    <w:name w:val="WW8Num17z8"/>
    <w:rsid w:val="00942507"/>
  </w:style>
  <w:style w:type="character" w:customStyle="1" w:styleId="WW8Num18z0">
    <w:name w:val="WW8Num18z0"/>
    <w:rsid w:val="00942507"/>
    <w:rPr>
      <w:rFonts w:hint="default"/>
    </w:rPr>
  </w:style>
  <w:style w:type="character" w:customStyle="1" w:styleId="WW8Num18z1">
    <w:name w:val="WW8Num18z1"/>
    <w:rsid w:val="00942507"/>
  </w:style>
  <w:style w:type="character" w:customStyle="1" w:styleId="WW8Num18z2">
    <w:name w:val="WW8Num18z2"/>
    <w:rsid w:val="00942507"/>
  </w:style>
  <w:style w:type="character" w:customStyle="1" w:styleId="WW8Num18z3">
    <w:name w:val="WW8Num18z3"/>
    <w:rsid w:val="00942507"/>
  </w:style>
  <w:style w:type="character" w:customStyle="1" w:styleId="WW8Num18z4">
    <w:name w:val="WW8Num18z4"/>
    <w:rsid w:val="00942507"/>
  </w:style>
  <w:style w:type="character" w:customStyle="1" w:styleId="WW8Num18z5">
    <w:name w:val="WW8Num18z5"/>
    <w:rsid w:val="00942507"/>
  </w:style>
  <w:style w:type="character" w:customStyle="1" w:styleId="WW8Num18z6">
    <w:name w:val="WW8Num18z6"/>
    <w:rsid w:val="00942507"/>
  </w:style>
  <w:style w:type="character" w:customStyle="1" w:styleId="WW8Num18z7">
    <w:name w:val="WW8Num18z7"/>
    <w:rsid w:val="00942507"/>
  </w:style>
  <w:style w:type="character" w:customStyle="1" w:styleId="WW8Num18z8">
    <w:name w:val="WW8Num18z8"/>
    <w:rsid w:val="00942507"/>
  </w:style>
  <w:style w:type="character" w:customStyle="1" w:styleId="WW8Num19z0">
    <w:name w:val="WW8Num19z0"/>
    <w:rsid w:val="00942507"/>
    <w:rPr>
      <w:rFonts w:ascii="Times New Roman" w:eastAsia="TimesNewRomanPS-BoldMT" w:hAnsi="Times New Roman" w:cs="Times New Roman"/>
    </w:rPr>
  </w:style>
  <w:style w:type="character" w:customStyle="1" w:styleId="WW8Num19z1">
    <w:name w:val="WW8Num19z1"/>
    <w:rsid w:val="00942507"/>
  </w:style>
  <w:style w:type="character" w:customStyle="1" w:styleId="WW8Num19z2">
    <w:name w:val="WW8Num19z2"/>
    <w:rsid w:val="00942507"/>
  </w:style>
  <w:style w:type="character" w:customStyle="1" w:styleId="WW8Num19z3">
    <w:name w:val="WW8Num19z3"/>
    <w:rsid w:val="00942507"/>
  </w:style>
  <w:style w:type="character" w:customStyle="1" w:styleId="WW8Num19z4">
    <w:name w:val="WW8Num19z4"/>
    <w:rsid w:val="00942507"/>
  </w:style>
  <w:style w:type="character" w:customStyle="1" w:styleId="WW8Num19z5">
    <w:name w:val="WW8Num19z5"/>
    <w:rsid w:val="00942507"/>
  </w:style>
  <w:style w:type="character" w:customStyle="1" w:styleId="WW8Num19z6">
    <w:name w:val="WW8Num19z6"/>
    <w:rsid w:val="00942507"/>
  </w:style>
  <w:style w:type="character" w:customStyle="1" w:styleId="WW8Num19z7">
    <w:name w:val="WW8Num19z7"/>
    <w:rsid w:val="00942507"/>
  </w:style>
  <w:style w:type="character" w:customStyle="1" w:styleId="WW8Num19z8">
    <w:name w:val="WW8Num19z8"/>
    <w:rsid w:val="00942507"/>
  </w:style>
  <w:style w:type="character" w:customStyle="1" w:styleId="WW8Num20z0">
    <w:name w:val="WW8Num20z0"/>
    <w:rsid w:val="00942507"/>
    <w:rPr>
      <w:rFonts w:hint="default"/>
    </w:rPr>
  </w:style>
  <w:style w:type="character" w:customStyle="1" w:styleId="WW8Num20z1">
    <w:name w:val="WW8Num20z1"/>
    <w:rsid w:val="00942507"/>
  </w:style>
  <w:style w:type="character" w:customStyle="1" w:styleId="WW8Num20z2">
    <w:name w:val="WW8Num20z2"/>
    <w:rsid w:val="00942507"/>
  </w:style>
  <w:style w:type="character" w:customStyle="1" w:styleId="WW8Num20z3">
    <w:name w:val="WW8Num20z3"/>
    <w:rsid w:val="00942507"/>
  </w:style>
  <w:style w:type="character" w:customStyle="1" w:styleId="WW8Num20z4">
    <w:name w:val="WW8Num20z4"/>
    <w:rsid w:val="00942507"/>
  </w:style>
  <w:style w:type="character" w:customStyle="1" w:styleId="WW8Num20z5">
    <w:name w:val="WW8Num20z5"/>
    <w:rsid w:val="00942507"/>
  </w:style>
  <w:style w:type="character" w:customStyle="1" w:styleId="WW8Num20z6">
    <w:name w:val="WW8Num20z6"/>
    <w:rsid w:val="00942507"/>
  </w:style>
  <w:style w:type="character" w:customStyle="1" w:styleId="WW8Num20z7">
    <w:name w:val="WW8Num20z7"/>
    <w:rsid w:val="00942507"/>
  </w:style>
  <w:style w:type="character" w:customStyle="1" w:styleId="WW8Num20z8">
    <w:name w:val="WW8Num20z8"/>
    <w:rsid w:val="00942507"/>
  </w:style>
  <w:style w:type="character" w:customStyle="1" w:styleId="WW8Num21z0">
    <w:name w:val="WW8Num21z0"/>
    <w:rsid w:val="00942507"/>
    <w:rPr>
      <w:rFonts w:hint="default"/>
    </w:rPr>
  </w:style>
  <w:style w:type="character" w:customStyle="1" w:styleId="WW8Num21z1">
    <w:name w:val="WW8Num21z1"/>
    <w:rsid w:val="00942507"/>
  </w:style>
  <w:style w:type="character" w:customStyle="1" w:styleId="WW8Num21z2">
    <w:name w:val="WW8Num21z2"/>
    <w:rsid w:val="00942507"/>
  </w:style>
  <w:style w:type="character" w:customStyle="1" w:styleId="WW8Num21z3">
    <w:name w:val="WW8Num21z3"/>
    <w:rsid w:val="00942507"/>
  </w:style>
  <w:style w:type="character" w:customStyle="1" w:styleId="WW8Num21z4">
    <w:name w:val="WW8Num21z4"/>
    <w:rsid w:val="00942507"/>
  </w:style>
  <w:style w:type="character" w:customStyle="1" w:styleId="WW8Num21z5">
    <w:name w:val="WW8Num21z5"/>
    <w:rsid w:val="00942507"/>
  </w:style>
  <w:style w:type="character" w:customStyle="1" w:styleId="WW8Num21z6">
    <w:name w:val="WW8Num21z6"/>
    <w:rsid w:val="00942507"/>
  </w:style>
  <w:style w:type="character" w:customStyle="1" w:styleId="WW8Num21z7">
    <w:name w:val="WW8Num21z7"/>
    <w:rsid w:val="00942507"/>
  </w:style>
  <w:style w:type="character" w:customStyle="1" w:styleId="WW8Num21z8">
    <w:name w:val="WW8Num21z8"/>
    <w:rsid w:val="00942507"/>
  </w:style>
  <w:style w:type="character" w:customStyle="1" w:styleId="WW8Num22z0">
    <w:name w:val="WW8Num22z0"/>
    <w:rsid w:val="00942507"/>
    <w:rPr>
      <w:rFonts w:hint="default"/>
    </w:rPr>
  </w:style>
  <w:style w:type="character" w:customStyle="1" w:styleId="WW8Num22z1">
    <w:name w:val="WW8Num22z1"/>
    <w:rsid w:val="00942507"/>
  </w:style>
  <w:style w:type="character" w:customStyle="1" w:styleId="WW8Num22z2">
    <w:name w:val="WW8Num22z2"/>
    <w:rsid w:val="00942507"/>
  </w:style>
  <w:style w:type="character" w:customStyle="1" w:styleId="WW8Num22z3">
    <w:name w:val="WW8Num22z3"/>
    <w:rsid w:val="00942507"/>
  </w:style>
  <w:style w:type="character" w:customStyle="1" w:styleId="WW8Num22z4">
    <w:name w:val="WW8Num22z4"/>
    <w:rsid w:val="00942507"/>
  </w:style>
  <w:style w:type="character" w:customStyle="1" w:styleId="WW8Num22z5">
    <w:name w:val="WW8Num22z5"/>
    <w:rsid w:val="00942507"/>
  </w:style>
  <w:style w:type="character" w:customStyle="1" w:styleId="WW8Num22z6">
    <w:name w:val="WW8Num22z6"/>
    <w:rsid w:val="00942507"/>
  </w:style>
  <w:style w:type="character" w:customStyle="1" w:styleId="WW8Num22z7">
    <w:name w:val="WW8Num22z7"/>
    <w:rsid w:val="00942507"/>
  </w:style>
  <w:style w:type="character" w:customStyle="1" w:styleId="WW8Num22z8">
    <w:name w:val="WW8Num22z8"/>
    <w:rsid w:val="00942507"/>
  </w:style>
  <w:style w:type="character" w:customStyle="1" w:styleId="WW8Num23z0">
    <w:name w:val="WW8Num23z0"/>
    <w:rsid w:val="00942507"/>
    <w:rPr>
      <w:rFonts w:ascii="Arial" w:hAnsi="Arial" w:cs="Arial" w:hint="default"/>
    </w:rPr>
  </w:style>
  <w:style w:type="character" w:customStyle="1" w:styleId="WW8Num23z1">
    <w:name w:val="WW8Num23z1"/>
    <w:rsid w:val="00942507"/>
  </w:style>
  <w:style w:type="character" w:customStyle="1" w:styleId="WW8Num23z2">
    <w:name w:val="WW8Num23z2"/>
    <w:rsid w:val="00942507"/>
  </w:style>
  <w:style w:type="character" w:customStyle="1" w:styleId="WW8Num23z3">
    <w:name w:val="WW8Num23z3"/>
    <w:rsid w:val="00942507"/>
  </w:style>
  <w:style w:type="character" w:customStyle="1" w:styleId="WW8Num23z4">
    <w:name w:val="WW8Num23z4"/>
    <w:rsid w:val="00942507"/>
  </w:style>
  <w:style w:type="character" w:customStyle="1" w:styleId="WW8Num23z5">
    <w:name w:val="WW8Num23z5"/>
    <w:rsid w:val="00942507"/>
  </w:style>
  <w:style w:type="character" w:customStyle="1" w:styleId="WW8Num23z6">
    <w:name w:val="WW8Num23z6"/>
    <w:rsid w:val="00942507"/>
  </w:style>
  <w:style w:type="character" w:customStyle="1" w:styleId="WW8Num23z7">
    <w:name w:val="WW8Num23z7"/>
    <w:rsid w:val="00942507"/>
  </w:style>
  <w:style w:type="character" w:customStyle="1" w:styleId="WW8Num23z8">
    <w:name w:val="WW8Num23z8"/>
    <w:rsid w:val="00942507"/>
  </w:style>
  <w:style w:type="character" w:customStyle="1" w:styleId="WW8Num24z0">
    <w:name w:val="WW8Num24z0"/>
    <w:rsid w:val="00942507"/>
    <w:rPr>
      <w:rFonts w:hint="default"/>
    </w:rPr>
  </w:style>
  <w:style w:type="character" w:customStyle="1" w:styleId="WW8Num24z1">
    <w:name w:val="WW8Num24z1"/>
    <w:rsid w:val="00942507"/>
  </w:style>
  <w:style w:type="character" w:customStyle="1" w:styleId="WW8Num24z2">
    <w:name w:val="WW8Num24z2"/>
    <w:rsid w:val="00942507"/>
  </w:style>
  <w:style w:type="character" w:customStyle="1" w:styleId="WW8Num24z3">
    <w:name w:val="WW8Num24z3"/>
    <w:rsid w:val="00942507"/>
  </w:style>
  <w:style w:type="character" w:customStyle="1" w:styleId="WW8Num24z4">
    <w:name w:val="WW8Num24z4"/>
    <w:rsid w:val="00942507"/>
  </w:style>
  <w:style w:type="character" w:customStyle="1" w:styleId="WW8Num24z5">
    <w:name w:val="WW8Num24z5"/>
    <w:rsid w:val="00942507"/>
  </w:style>
  <w:style w:type="character" w:customStyle="1" w:styleId="WW8Num24z6">
    <w:name w:val="WW8Num24z6"/>
    <w:rsid w:val="00942507"/>
  </w:style>
  <w:style w:type="character" w:customStyle="1" w:styleId="WW8Num24z7">
    <w:name w:val="WW8Num24z7"/>
    <w:rsid w:val="00942507"/>
  </w:style>
  <w:style w:type="character" w:customStyle="1" w:styleId="WW8Num24z8">
    <w:name w:val="WW8Num24z8"/>
    <w:rsid w:val="00942507"/>
  </w:style>
  <w:style w:type="character" w:customStyle="1" w:styleId="WW8Num25z0">
    <w:name w:val="WW8Num25z0"/>
    <w:rsid w:val="00942507"/>
    <w:rPr>
      <w:rFonts w:hint="default"/>
    </w:rPr>
  </w:style>
  <w:style w:type="character" w:customStyle="1" w:styleId="WW8Num25z1">
    <w:name w:val="WW8Num25z1"/>
    <w:rsid w:val="00942507"/>
  </w:style>
  <w:style w:type="character" w:customStyle="1" w:styleId="WW8Num25z2">
    <w:name w:val="WW8Num25z2"/>
    <w:rsid w:val="00942507"/>
  </w:style>
  <w:style w:type="character" w:customStyle="1" w:styleId="WW8Num25z3">
    <w:name w:val="WW8Num25z3"/>
    <w:rsid w:val="00942507"/>
  </w:style>
  <w:style w:type="character" w:customStyle="1" w:styleId="WW8Num25z4">
    <w:name w:val="WW8Num25z4"/>
    <w:rsid w:val="00942507"/>
  </w:style>
  <w:style w:type="character" w:customStyle="1" w:styleId="WW8Num25z5">
    <w:name w:val="WW8Num25z5"/>
    <w:rsid w:val="00942507"/>
  </w:style>
  <w:style w:type="character" w:customStyle="1" w:styleId="WW8Num25z6">
    <w:name w:val="WW8Num25z6"/>
    <w:rsid w:val="00942507"/>
  </w:style>
  <w:style w:type="character" w:customStyle="1" w:styleId="WW8Num25z7">
    <w:name w:val="WW8Num25z7"/>
    <w:rsid w:val="00942507"/>
  </w:style>
  <w:style w:type="character" w:customStyle="1" w:styleId="WW8Num25z8">
    <w:name w:val="WW8Num25z8"/>
    <w:rsid w:val="00942507"/>
  </w:style>
  <w:style w:type="character" w:customStyle="1" w:styleId="WW8Num26z0">
    <w:name w:val="WW8Num26z0"/>
    <w:rsid w:val="00942507"/>
    <w:rPr>
      <w:rFonts w:hint="default"/>
    </w:rPr>
  </w:style>
  <w:style w:type="character" w:customStyle="1" w:styleId="WW8Num26z1">
    <w:name w:val="WW8Num26z1"/>
    <w:rsid w:val="00942507"/>
  </w:style>
  <w:style w:type="character" w:customStyle="1" w:styleId="WW8Num26z2">
    <w:name w:val="WW8Num26z2"/>
    <w:rsid w:val="00942507"/>
  </w:style>
  <w:style w:type="character" w:customStyle="1" w:styleId="WW8Num26z3">
    <w:name w:val="WW8Num26z3"/>
    <w:rsid w:val="00942507"/>
  </w:style>
  <w:style w:type="character" w:customStyle="1" w:styleId="WW8Num26z4">
    <w:name w:val="WW8Num26z4"/>
    <w:rsid w:val="00942507"/>
  </w:style>
  <w:style w:type="character" w:customStyle="1" w:styleId="WW8Num26z5">
    <w:name w:val="WW8Num26z5"/>
    <w:rsid w:val="00942507"/>
  </w:style>
  <w:style w:type="character" w:customStyle="1" w:styleId="WW8Num26z6">
    <w:name w:val="WW8Num26z6"/>
    <w:rsid w:val="00942507"/>
  </w:style>
  <w:style w:type="character" w:customStyle="1" w:styleId="WW8Num26z7">
    <w:name w:val="WW8Num26z7"/>
    <w:rsid w:val="00942507"/>
  </w:style>
  <w:style w:type="character" w:customStyle="1" w:styleId="WW8Num26z8">
    <w:name w:val="WW8Num26z8"/>
    <w:rsid w:val="00942507"/>
  </w:style>
  <w:style w:type="character" w:customStyle="1" w:styleId="WW8Num27z0">
    <w:name w:val="WW8Num27z0"/>
    <w:rsid w:val="00942507"/>
    <w:rPr>
      <w:rFonts w:hint="default"/>
    </w:rPr>
  </w:style>
  <w:style w:type="character" w:customStyle="1" w:styleId="WW8Num27z1">
    <w:name w:val="WW8Num27z1"/>
    <w:rsid w:val="00942507"/>
  </w:style>
  <w:style w:type="character" w:customStyle="1" w:styleId="WW8Num27z2">
    <w:name w:val="WW8Num27z2"/>
    <w:rsid w:val="00942507"/>
  </w:style>
  <w:style w:type="character" w:customStyle="1" w:styleId="WW8Num27z3">
    <w:name w:val="WW8Num27z3"/>
    <w:rsid w:val="00942507"/>
  </w:style>
  <w:style w:type="character" w:customStyle="1" w:styleId="WW8Num27z4">
    <w:name w:val="WW8Num27z4"/>
    <w:rsid w:val="00942507"/>
  </w:style>
  <w:style w:type="character" w:customStyle="1" w:styleId="WW8Num27z5">
    <w:name w:val="WW8Num27z5"/>
    <w:rsid w:val="00942507"/>
  </w:style>
  <w:style w:type="character" w:customStyle="1" w:styleId="WW8Num27z6">
    <w:name w:val="WW8Num27z6"/>
    <w:rsid w:val="00942507"/>
  </w:style>
  <w:style w:type="character" w:customStyle="1" w:styleId="WW8Num27z7">
    <w:name w:val="WW8Num27z7"/>
    <w:rsid w:val="00942507"/>
  </w:style>
  <w:style w:type="character" w:customStyle="1" w:styleId="WW8Num27z8">
    <w:name w:val="WW8Num27z8"/>
    <w:rsid w:val="00942507"/>
  </w:style>
  <w:style w:type="character" w:customStyle="1" w:styleId="WW8Num28z0">
    <w:name w:val="WW8Num28z0"/>
    <w:rsid w:val="00942507"/>
    <w:rPr>
      <w:rFonts w:ascii="Symbol" w:hAnsi="Symbol" w:cs="Symbol" w:hint="default"/>
    </w:rPr>
  </w:style>
  <w:style w:type="character" w:customStyle="1" w:styleId="WW8Num28z1">
    <w:name w:val="WW8Num28z1"/>
    <w:rsid w:val="00942507"/>
    <w:rPr>
      <w:rFonts w:ascii="Courier New" w:hAnsi="Courier New" w:cs="Courier New" w:hint="default"/>
    </w:rPr>
  </w:style>
  <w:style w:type="character" w:customStyle="1" w:styleId="WW8Num28z2">
    <w:name w:val="WW8Num28z2"/>
    <w:rsid w:val="00942507"/>
    <w:rPr>
      <w:rFonts w:ascii="Wingdings" w:hAnsi="Wingdings" w:cs="Wingdings" w:hint="default"/>
    </w:rPr>
  </w:style>
  <w:style w:type="character" w:customStyle="1" w:styleId="WW8Num29z0">
    <w:name w:val="WW8Num29z0"/>
    <w:rsid w:val="00942507"/>
    <w:rPr>
      <w:rFonts w:hint="default"/>
      <w:b w:val="0"/>
      <w:color w:val="auto"/>
    </w:rPr>
  </w:style>
  <w:style w:type="character" w:customStyle="1" w:styleId="WW8Num29z1">
    <w:name w:val="WW8Num29z1"/>
    <w:rsid w:val="00942507"/>
  </w:style>
  <w:style w:type="character" w:customStyle="1" w:styleId="WW8Num29z2">
    <w:name w:val="WW8Num29z2"/>
    <w:rsid w:val="00942507"/>
  </w:style>
  <w:style w:type="character" w:customStyle="1" w:styleId="WW8Num29z3">
    <w:name w:val="WW8Num29z3"/>
    <w:rsid w:val="00942507"/>
  </w:style>
  <w:style w:type="character" w:customStyle="1" w:styleId="WW8Num29z4">
    <w:name w:val="WW8Num29z4"/>
    <w:rsid w:val="00942507"/>
  </w:style>
  <w:style w:type="character" w:customStyle="1" w:styleId="WW8Num29z5">
    <w:name w:val="WW8Num29z5"/>
    <w:rsid w:val="00942507"/>
  </w:style>
  <w:style w:type="character" w:customStyle="1" w:styleId="WW8Num29z6">
    <w:name w:val="WW8Num29z6"/>
    <w:rsid w:val="00942507"/>
  </w:style>
  <w:style w:type="character" w:customStyle="1" w:styleId="WW8Num29z7">
    <w:name w:val="WW8Num29z7"/>
    <w:rsid w:val="00942507"/>
  </w:style>
  <w:style w:type="character" w:customStyle="1" w:styleId="WW8Num29z8">
    <w:name w:val="WW8Num29z8"/>
    <w:rsid w:val="00942507"/>
  </w:style>
  <w:style w:type="character" w:customStyle="1" w:styleId="WW8NumSt25z0">
    <w:name w:val="WW8NumSt25z0"/>
    <w:rsid w:val="00942507"/>
    <w:rPr>
      <w:rFonts w:hint="default"/>
      <w:b w:val="0"/>
      <w:color w:val="auto"/>
    </w:rPr>
  </w:style>
  <w:style w:type="character" w:customStyle="1" w:styleId="Domylnaczcionkaakapitu1">
    <w:name w:val="Domyślna czcionka akapitu1"/>
    <w:rsid w:val="00942507"/>
  </w:style>
  <w:style w:type="character" w:customStyle="1" w:styleId="NagwekZnak">
    <w:name w:val="Nagłówek Znak"/>
    <w:basedOn w:val="Domylnaczcionkaakapitu1"/>
    <w:rsid w:val="00942507"/>
  </w:style>
  <w:style w:type="character" w:customStyle="1" w:styleId="StopkaZnak">
    <w:name w:val="Stopka Znak"/>
    <w:basedOn w:val="Domylnaczcionkaakapitu1"/>
    <w:uiPriority w:val="99"/>
    <w:rsid w:val="00942507"/>
  </w:style>
  <w:style w:type="character" w:styleId="Hipercze">
    <w:name w:val="Hyperlink"/>
    <w:rsid w:val="00942507"/>
    <w:rPr>
      <w:color w:val="0000FF"/>
      <w:u w:val="single"/>
    </w:rPr>
  </w:style>
  <w:style w:type="character" w:customStyle="1" w:styleId="TekstpodstawowyZnak">
    <w:name w:val="Tekst podstawowy Znak"/>
    <w:rsid w:val="0094250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942507"/>
    <w:rPr>
      <w:rFonts w:eastAsia="Times New Roman"/>
      <w:sz w:val="22"/>
      <w:szCs w:val="22"/>
    </w:rPr>
  </w:style>
  <w:style w:type="character" w:customStyle="1" w:styleId="Nagwek6Znak">
    <w:name w:val="Nagłówek 6 Znak"/>
    <w:rsid w:val="00942507"/>
    <w:rPr>
      <w:rFonts w:ascii="Tahoma" w:eastAsia="HG Mincho Light J" w:hAnsi="Tahoma" w:cs="Tahoma"/>
      <w:b/>
      <w:color w:val="000000"/>
      <w:sz w:val="22"/>
    </w:rPr>
  </w:style>
  <w:style w:type="character" w:customStyle="1" w:styleId="Tekstpodstawowywcity3Znak">
    <w:name w:val="Tekst podstawowy wcięty 3 Znak"/>
    <w:rsid w:val="00942507"/>
    <w:rPr>
      <w:rFonts w:eastAsia="Times New Roman"/>
      <w:sz w:val="16"/>
      <w:szCs w:val="16"/>
    </w:rPr>
  </w:style>
  <w:style w:type="character" w:customStyle="1" w:styleId="TekstdymkaZnak">
    <w:name w:val="Tekst dymka Znak"/>
    <w:rsid w:val="00942507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942507"/>
    <w:rPr>
      <w:rFonts w:eastAsia="Times New Roman"/>
    </w:rPr>
  </w:style>
  <w:style w:type="character" w:customStyle="1" w:styleId="Odwoaniedokomentarza1">
    <w:name w:val="Odwołanie do komentarza1"/>
    <w:rsid w:val="00942507"/>
    <w:rPr>
      <w:sz w:val="16"/>
      <w:szCs w:val="16"/>
    </w:rPr>
  </w:style>
  <w:style w:type="character" w:customStyle="1" w:styleId="TematkomentarzaZnak">
    <w:name w:val="Temat komentarza Znak"/>
    <w:rsid w:val="00942507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rsid w:val="0094250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94250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942507"/>
    <w:rPr>
      <w:rFonts w:cs="Arial"/>
    </w:rPr>
  </w:style>
  <w:style w:type="paragraph" w:customStyle="1" w:styleId="Podpis1">
    <w:name w:val="Podpis1"/>
    <w:basedOn w:val="Normalny"/>
    <w:rsid w:val="0094250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942507"/>
    <w:pPr>
      <w:suppressLineNumbers/>
    </w:pPr>
    <w:rPr>
      <w:rFonts w:cs="Arial"/>
    </w:rPr>
  </w:style>
  <w:style w:type="paragraph" w:styleId="Nagwek">
    <w:name w:val="header"/>
    <w:basedOn w:val="Normalny"/>
    <w:rsid w:val="0094250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rsid w:val="0094250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942507"/>
    <w:pPr>
      <w:ind w:left="720"/>
    </w:pPr>
  </w:style>
  <w:style w:type="paragraph" w:customStyle="1" w:styleId="Tekstpodstawowy21">
    <w:name w:val="Tekst podstawowy 21"/>
    <w:basedOn w:val="Normalny"/>
    <w:rsid w:val="00942507"/>
    <w:pPr>
      <w:spacing w:after="120" w:line="480" w:lineRule="auto"/>
    </w:pPr>
  </w:style>
  <w:style w:type="paragraph" w:customStyle="1" w:styleId="punktnumerowany">
    <w:name w:val="punktnumerowany"/>
    <w:basedOn w:val="Normalny"/>
    <w:rsid w:val="00942507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94250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sid w:val="009425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942507"/>
    <w:pPr>
      <w:widowControl w:val="0"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</w:rPr>
  </w:style>
  <w:style w:type="paragraph" w:customStyle="1" w:styleId="Tekstkomentarza1">
    <w:name w:val="Tekst komentarza1"/>
    <w:basedOn w:val="Normalny"/>
    <w:rsid w:val="00942507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942507"/>
    <w:rPr>
      <w:b/>
      <w:bCs/>
    </w:rPr>
  </w:style>
  <w:style w:type="paragraph" w:customStyle="1" w:styleId="Default">
    <w:name w:val="Default"/>
    <w:rsid w:val="00942507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uiPriority w:val="99"/>
    <w:semiHidden/>
    <w:unhideWhenUsed/>
    <w:rsid w:val="006952A5"/>
    <w:rPr>
      <w:vertAlign w:val="superscript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qFormat/>
    <w:rsid w:val="005C1A0F"/>
    <w:pPr>
      <w:tabs>
        <w:tab w:val="left" w:pos="7371"/>
        <w:tab w:val="left" w:pos="8505"/>
        <w:tab w:val="left" w:pos="13608"/>
      </w:tabs>
      <w:spacing w:before="60" w:after="0" w:line="360" w:lineRule="auto"/>
      <w:ind w:left="283" w:hanging="141"/>
      <w:jc w:val="both"/>
    </w:pPr>
    <w:rPr>
      <w:rFonts w:ascii="Arial" w:hAnsi="Arial" w:cs="Arial"/>
      <w:kern w:val="2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BB3BEA"/>
    <w:rPr>
      <w:rFonts w:ascii="Calibri" w:hAnsi="Calibri"/>
      <w:sz w:val="22"/>
      <w:szCs w:val="22"/>
      <w:lang w:eastAsia="ar-SA"/>
    </w:rPr>
  </w:style>
  <w:style w:type="paragraph" w:styleId="NormalnyWeb">
    <w:name w:val="Normal (Web)"/>
    <w:basedOn w:val="Normalny"/>
    <w:rsid w:val="00FF6111"/>
    <w:pPr>
      <w:suppressAutoHyphens w:val="0"/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FF6111"/>
  </w:style>
  <w:style w:type="character" w:customStyle="1" w:styleId="text-justify">
    <w:name w:val="text-justify"/>
    <w:basedOn w:val="Domylnaczcionkaakapitu"/>
    <w:rsid w:val="00FF6111"/>
  </w:style>
  <w:style w:type="character" w:styleId="Wyrnieniedelikatne">
    <w:name w:val="Subtle Emphasis"/>
    <w:uiPriority w:val="19"/>
    <w:qFormat/>
    <w:rsid w:val="00FF6111"/>
    <w:rPr>
      <w:i/>
      <w:iCs/>
      <w:color w:val="808080"/>
    </w:rPr>
  </w:style>
  <w:style w:type="character" w:styleId="Uwydatnienie">
    <w:name w:val="Emphasis"/>
    <w:uiPriority w:val="20"/>
    <w:qFormat/>
    <w:rsid w:val="00FF6111"/>
    <w:rPr>
      <w:i/>
      <w:iCs/>
    </w:rPr>
  </w:style>
  <w:style w:type="character" w:styleId="Odwoaniedokomentarza">
    <w:name w:val="annotation reference"/>
    <w:uiPriority w:val="99"/>
    <w:semiHidden/>
    <w:unhideWhenUsed/>
    <w:rsid w:val="007A5B3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A5B3F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7A5B3F"/>
    <w:rPr>
      <w:rFonts w:ascii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hyperlink" Target="https://sip.legalis.pl/document-view.seam?documentId=mfrxilrtg4ytgobthaztk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kmzthayt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nzvha2di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3469</Words>
  <Characters>20814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RDOŚ</vt:lpstr>
    </vt:vector>
  </TitlesOfParts>
  <Company>Lenovo</Company>
  <LinksUpToDate>false</LinksUpToDate>
  <CharactersWithSpaces>24235</CharactersWithSpaces>
  <SharedDoc>false</SharedDoc>
  <HLinks>
    <vt:vector size="42" baseType="variant">
      <vt:variant>
        <vt:i4>1048592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327764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327766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RDOŚ</dc:title>
  <dc:creator>RDOŚ</dc:creator>
  <cp:lastModifiedBy>Wojtowicza</cp:lastModifiedBy>
  <cp:revision>7</cp:revision>
  <cp:lastPrinted>2021-07-16T09:37:00Z</cp:lastPrinted>
  <dcterms:created xsi:type="dcterms:W3CDTF">2021-07-16T08:35:00Z</dcterms:created>
  <dcterms:modified xsi:type="dcterms:W3CDTF">2021-07-16T09:37:00Z</dcterms:modified>
</cp:coreProperties>
</file>